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9A4CD" w14:textId="77777777" w:rsidR="000244EB" w:rsidRDefault="0071707D" w:rsidP="000244EB">
      <w:pPr>
        <w:tabs>
          <w:tab w:val="left" w:pos="3002"/>
        </w:tabs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S</w:t>
      </w:r>
      <w:r w:rsidR="00E75EAF" w:rsidRPr="000244EB">
        <w:rPr>
          <w:b/>
          <w:sz w:val="32"/>
        </w:rPr>
        <w:t xml:space="preserve">kizze: </w:t>
      </w:r>
      <w:r w:rsidR="001754D5" w:rsidRPr="000244EB">
        <w:rPr>
          <w:b/>
          <w:sz w:val="32"/>
        </w:rPr>
        <w:t>…</w:t>
      </w:r>
      <w:r w:rsidR="000244EB">
        <w:rPr>
          <w:b/>
          <w:sz w:val="32"/>
        </w:rPr>
        <w:tab/>
      </w:r>
    </w:p>
    <w:p w14:paraId="3284445C" w14:textId="77777777" w:rsidR="000244EB" w:rsidRPr="000244EB" w:rsidRDefault="000244EB" w:rsidP="000244EB">
      <w:pPr>
        <w:tabs>
          <w:tab w:val="left" w:pos="3002"/>
        </w:tabs>
        <w:rPr>
          <w:b/>
          <w:sz w:val="12"/>
        </w:rPr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3"/>
        <w:gridCol w:w="6152"/>
      </w:tblGrid>
      <w:tr w:rsidR="001754D5" w:rsidRPr="00232FA5" w14:paraId="0F2A1C7A" w14:textId="77777777" w:rsidTr="00DF7875">
        <w:trPr>
          <w:cantSplit/>
        </w:trPr>
        <w:tc>
          <w:tcPr>
            <w:tcW w:w="3472" w:type="dxa"/>
          </w:tcPr>
          <w:p w14:paraId="173F48E1" w14:textId="77777777" w:rsidR="00E75EAF" w:rsidRPr="00232FA5" w:rsidRDefault="00E75EAF" w:rsidP="00E75EAF">
            <w:pPr>
              <w:pStyle w:val="Balken"/>
              <w:rPr>
                <w:color w:val="000000"/>
              </w:rPr>
            </w:pPr>
            <w:bookmarkStart w:id="1" w:name="OLE_LINK21"/>
            <w:r w:rsidRPr="00232FA5">
              <w:rPr>
                <w:color w:val="000000"/>
              </w:rPr>
              <w:t>Basisdaten</w:t>
            </w:r>
            <w:bookmarkEnd w:id="1"/>
          </w:p>
        </w:tc>
        <w:tc>
          <w:tcPr>
            <w:tcW w:w="6872" w:type="dxa"/>
          </w:tcPr>
          <w:p w14:paraId="71DB8FD7" w14:textId="77777777" w:rsidR="00E75EAF" w:rsidRPr="00232FA5" w:rsidRDefault="00E75EAF" w:rsidP="00E75EAF">
            <w:pPr>
              <w:pStyle w:val="Balken"/>
              <w:rPr>
                <w:color w:val="000000"/>
              </w:rPr>
            </w:pPr>
          </w:p>
        </w:tc>
      </w:tr>
      <w:tr w:rsidR="001754D5" w:rsidRPr="0087735E" w14:paraId="5B332DE2" w14:textId="77777777" w:rsidTr="00DF7875">
        <w:trPr>
          <w:cantSplit/>
        </w:trPr>
        <w:tc>
          <w:tcPr>
            <w:tcW w:w="3472" w:type="dxa"/>
          </w:tcPr>
          <w:p w14:paraId="5D93210D" w14:textId="77777777" w:rsidR="00E75EAF" w:rsidRPr="0087735E" w:rsidRDefault="00E75EAF" w:rsidP="00B76D5B">
            <w:pPr>
              <w:spacing w:before="60" w:after="60"/>
              <w:rPr>
                <w:sz w:val="20"/>
              </w:rPr>
            </w:pPr>
            <w:bookmarkStart w:id="2" w:name="OLE_LINK14"/>
            <w:r w:rsidRPr="0087735E">
              <w:rPr>
                <w:sz w:val="20"/>
              </w:rPr>
              <w:t xml:space="preserve">Arbeitstitel </w:t>
            </w:r>
            <w:bookmarkEnd w:id="2"/>
            <w:r w:rsidRPr="0087735E">
              <w:rPr>
                <w:sz w:val="20"/>
              </w:rPr>
              <w:t>(Projekt)</w:t>
            </w:r>
          </w:p>
        </w:tc>
        <w:tc>
          <w:tcPr>
            <w:tcW w:w="6872" w:type="dxa"/>
          </w:tcPr>
          <w:p w14:paraId="7067DA6B" w14:textId="77777777" w:rsidR="00E75EAF" w:rsidRPr="0087735E" w:rsidRDefault="00DF7875" w:rsidP="00B76D5B">
            <w:pPr>
              <w:pStyle w:val="TextZelle"/>
              <w:rPr>
                <w:color w:val="000000"/>
                <w:sz w:val="20"/>
              </w:rPr>
            </w:pPr>
            <w:r w:rsidRPr="0087735E">
              <w:rPr>
                <w:color w:val="000000"/>
                <w:sz w:val="20"/>
              </w:rPr>
              <w:t>…</w:t>
            </w:r>
          </w:p>
        </w:tc>
      </w:tr>
      <w:tr w:rsidR="001754D5" w:rsidRPr="0087735E" w14:paraId="62CC812C" w14:textId="77777777" w:rsidTr="00DF7875">
        <w:trPr>
          <w:cantSplit/>
        </w:trPr>
        <w:tc>
          <w:tcPr>
            <w:tcW w:w="3472" w:type="dxa"/>
          </w:tcPr>
          <w:p w14:paraId="55743069" w14:textId="77777777" w:rsidR="00DF7875" w:rsidRPr="0087735E" w:rsidRDefault="00DF7875" w:rsidP="00B76D5B">
            <w:pPr>
              <w:spacing w:before="60" w:after="60"/>
              <w:rPr>
                <w:sz w:val="20"/>
              </w:rPr>
            </w:pPr>
            <w:r w:rsidRPr="0087735E">
              <w:rPr>
                <w:sz w:val="20"/>
              </w:rPr>
              <w:t>Verantwortliche Person(en)</w:t>
            </w:r>
          </w:p>
        </w:tc>
        <w:tc>
          <w:tcPr>
            <w:tcW w:w="6872" w:type="dxa"/>
          </w:tcPr>
          <w:p w14:paraId="657208E7" w14:textId="77777777" w:rsidR="00DF7875" w:rsidRPr="0087735E" w:rsidRDefault="00DF7875" w:rsidP="00B76D5B">
            <w:pPr>
              <w:pStyle w:val="TextZelle"/>
              <w:rPr>
                <w:color w:val="000000"/>
                <w:sz w:val="20"/>
              </w:rPr>
            </w:pPr>
            <w:r w:rsidRPr="0087735E">
              <w:rPr>
                <w:color w:val="000000"/>
                <w:sz w:val="20"/>
              </w:rPr>
              <w:t>…</w:t>
            </w:r>
          </w:p>
        </w:tc>
      </w:tr>
      <w:tr w:rsidR="001754D5" w:rsidRPr="0087735E" w14:paraId="32D464D3" w14:textId="77777777" w:rsidTr="00DF7875">
        <w:trPr>
          <w:cantSplit/>
        </w:trPr>
        <w:tc>
          <w:tcPr>
            <w:tcW w:w="3472" w:type="dxa"/>
          </w:tcPr>
          <w:p w14:paraId="5A846D78" w14:textId="77777777" w:rsidR="00DF7875" w:rsidRPr="0087735E" w:rsidRDefault="00DF7875" w:rsidP="00B76D5B">
            <w:pPr>
              <w:spacing w:before="60" w:after="60"/>
              <w:rPr>
                <w:sz w:val="20"/>
              </w:rPr>
            </w:pPr>
            <w:r w:rsidRPr="0087735E">
              <w:rPr>
                <w:sz w:val="20"/>
              </w:rPr>
              <w:t>Telefonnummer</w:t>
            </w:r>
          </w:p>
        </w:tc>
        <w:tc>
          <w:tcPr>
            <w:tcW w:w="6872" w:type="dxa"/>
          </w:tcPr>
          <w:p w14:paraId="2568716F" w14:textId="77777777" w:rsidR="00DF7875" w:rsidRPr="0087735E" w:rsidRDefault="00DF7875" w:rsidP="00B76D5B">
            <w:pPr>
              <w:pStyle w:val="TextZelle"/>
              <w:rPr>
                <w:color w:val="000000"/>
                <w:sz w:val="20"/>
              </w:rPr>
            </w:pPr>
            <w:r w:rsidRPr="0087735E">
              <w:rPr>
                <w:color w:val="000000"/>
                <w:sz w:val="20"/>
              </w:rPr>
              <w:t>…</w:t>
            </w:r>
          </w:p>
        </w:tc>
      </w:tr>
      <w:tr w:rsidR="001754D5" w:rsidRPr="0087735E" w14:paraId="2586C715" w14:textId="77777777" w:rsidTr="00DF7875">
        <w:trPr>
          <w:cantSplit/>
        </w:trPr>
        <w:tc>
          <w:tcPr>
            <w:tcW w:w="3472" w:type="dxa"/>
          </w:tcPr>
          <w:p w14:paraId="192CC0A8" w14:textId="77777777" w:rsidR="00DF7875" w:rsidRPr="0087735E" w:rsidRDefault="00DF7875" w:rsidP="00B76D5B">
            <w:pPr>
              <w:spacing w:before="60" w:after="60"/>
              <w:rPr>
                <w:sz w:val="20"/>
              </w:rPr>
            </w:pPr>
            <w:r w:rsidRPr="0087735E">
              <w:rPr>
                <w:sz w:val="20"/>
              </w:rPr>
              <w:t>E-Mail Adresse</w:t>
            </w:r>
          </w:p>
        </w:tc>
        <w:tc>
          <w:tcPr>
            <w:tcW w:w="6872" w:type="dxa"/>
          </w:tcPr>
          <w:p w14:paraId="64E7A3E0" w14:textId="77777777" w:rsidR="00DF7875" w:rsidRPr="0087735E" w:rsidRDefault="00DF7875" w:rsidP="00B76D5B">
            <w:pPr>
              <w:pStyle w:val="TextZelle"/>
              <w:rPr>
                <w:color w:val="000000"/>
                <w:sz w:val="20"/>
              </w:rPr>
            </w:pPr>
            <w:r w:rsidRPr="0087735E">
              <w:rPr>
                <w:color w:val="000000"/>
                <w:sz w:val="20"/>
              </w:rPr>
              <w:t>…</w:t>
            </w:r>
          </w:p>
        </w:tc>
      </w:tr>
      <w:tr w:rsidR="001754D5" w:rsidRPr="0087735E" w14:paraId="5E88826F" w14:textId="77777777" w:rsidTr="00DF7875">
        <w:trPr>
          <w:cantSplit/>
        </w:trPr>
        <w:tc>
          <w:tcPr>
            <w:tcW w:w="3472" w:type="dxa"/>
          </w:tcPr>
          <w:p w14:paraId="3E902A06" w14:textId="77777777" w:rsidR="00DF7875" w:rsidRPr="0087735E" w:rsidRDefault="00DF7875" w:rsidP="00B76D5B">
            <w:pPr>
              <w:spacing w:before="60" w:after="60"/>
              <w:rPr>
                <w:sz w:val="20"/>
              </w:rPr>
            </w:pPr>
            <w:r w:rsidRPr="0087735E">
              <w:rPr>
                <w:sz w:val="20"/>
              </w:rPr>
              <w:t>(Voraussichtliche) Trägerschaft</w:t>
            </w:r>
          </w:p>
        </w:tc>
        <w:tc>
          <w:tcPr>
            <w:tcW w:w="6872" w:type="dxa"/>
          </w:tcPr>
          <w:p w14:paraId="3BA90744" w14:textId="77777777" w:rsidR="00DF7875" w:rsidRPr="0087735E" w:rsidRDefault="00DF7875" w:rsidP="00B76D5B">
            <w:pPr>
              <w:pStyle w:val="TextZelle"/>
              <w:rPr>
                <w:color w:val="000000"/>
                <w:sz w:val="20"/>
              </w:rPr>
            </w:pPr>
            <w:r w:rsidRPr="0087735E">
              <w:rPr>
                <w:color w:val="000000"/>
                <w:sz w:val="20"/>
              </w:rPr>
              <w:t>…</w:t>
            </w:r>
          </w:p>
        </w:tc>
      </w:tr>
      <w:tr w:rsidR="001754D5" w:rsidRPr="0087735E" w14:paraId="6039DB9C" w14:textId="77777777" w:rsidTr="00DF7875">
        <w:trPr>
          <w:cantSplit/>
        </w:trPr>
        <w:tc>
          <w:tcPr>
            <w:tcW w:w="3472" w:type="dxa"/>
          </w:tcPr>
          <w:p w14:paraId="3600C826" w14:textId="77777777" w:rsidR="00DF7875" w:rsidRPr="0087735E" w:rsidRDefault="00DF7875" w:rsidP="00B76D5B">
            <w:pPr>
              <w:spacing w:before="60" w:after="60"/>
              <w:rPr>
                <w:sz w:val="20"/>
              </w:rPr>
            </w:pPr>
            <w:r w:rsidRPr="0087735E">
              <w:rPr>
                <w:sz w:val="20"/>
              </w:rPr>
              <w:t>Datum/Versionsnummer</w:t>
            </w:r>
          </w:p>
        </w:tc>
        <w:tc>
          <w:tcPr>
            <w:tcW w:w="6872" w:type="dxa"/>
          </w:tcPr>
          <w:p w14:paraId="570B1BE4" w14:textId="77777777" w:rsidR="00DF7875" w:rsidRPr="0087735E" w:rsidRDefault="00DF7875" w:rsidP="00B76D5B">
            <w:pPr>
              <w:pStyle w:val="TextZelle"/>
              <w:rPr>
                <w:color w:val="000000"/>
                <w:sz w:val="20"/>
              </w:rPr>
            </w:pPr>
            <w:r w:rsidRPr="0087735E">
              <w:rPr>
                <w:color w:val="000000"/>
                <w:sz w:val="20"/>
              </w:rPr>
              <w:t>…</w:t>
            </w:r>
          </w:p>
        </w:tc>
      </w:tr>
      <w:tr w:rsidR="001754D5" w:rsidRPr="0087735E" w14:paraId="3C362B6F" w14:textId="77777777" w:rsidTr="00DF7875">
        <w:trPr>
          <w:cantSplit/>
        </w:trPr>
        <w:tc>
          <w:tcPr>
            <w:tcW w:w="3472" w:type="dxa"/>
          </w:tcPr>
          <w:p w14:paraId="26AACB16" w14:textId="77777777" w:rsidR="00DF7875" w:rsidRPr="0087735E" w:rsidRDefault="00DF7875" w:rsidP="00B76D5B">
            <w:pPr>
              <w:spacing w:before="60" w:after="60"/>
              <w:rPr>
                <w:sz w:val="20"/>
              </w:rPr>
            </w:pPr>
            <w:r w:rsidRPr="0087735E">
              <w:rPr>
                <w:sz w:val="20"/>
              </w:rPr>
              <w:t>Ergänzende Bemerkungen</w:t>
            </w:r>
          </w:p>
        </w:tc>
        <w:tc>
          <w:tcPr>
            <w:tcW w:w="6872" w:type="dxa"/>
          </w:tcPr>
          <w:p w14:paraId="013DD58D" w14:textId="77777777" w:rsidR="00DF7875" w:rsidRPr="0087735E" w:rsidRDefault="00DF7875" w:rsidP="00B76D5B">
            <w:pPr>
              <w:pStyle w:val="TextZelle"/>
              <w:rPr>
                <w:color w:val="000000"/>
                <w:sz w:val="20"/>
              </w:rPr>
            </w:pPr>
            <w:r w:rsidRPr="0087735E">
              <w:rPr>
                <w:color w:val="000000"/>
                <w:sz w:val="20"/>
              </w:rPr>
              <w:t>…</w:t>
            </w:r>
          </w:p>
        </w:tc>
      </w:tr>
    </w:tbl>
    <w:p w14:paraId="052D176C" w14:textId="77777777" w:rsidR="00E75EAF" w:rsidRPr="00232FA5" w:rsidRDefault="00E75EAF" w:rsidP="00E75EAF">
      <w:pPr>
        <w:rPr>
          <w:color w:val="000000"/>
        </w:rPr>
      </w:pPr>
    </w:p>
    <w:p w14:paraId="2DE83DDD" w14:textId="77777777" w:rsidR="00E75EAF" w:rsidRPr="00232FA5" w:rsidRDefault="00DF7875" w:rsidP="000244EB">
      <w:pPr>
        <w:pStyle w:val="berschrift3"/>
        <w:numPr>
          <w:ilvl w:val="0"/>
          <w:numId w:val="0"/>
        </w:numPr>
        <w:ind w:left="720" w:hanging="720"/>
        <w:rPr>
          <w:color w:val="000000"/>
        </w:rPr>
      </w:pPr>
      <w:r w:rsidRPr="00232FA5">
        <w:rPr>
          <w:color w:val="000000"/>
        </w:rPr>
        <w:t xml:space="preserve">Kurzzusammenfassung </w:t>
      </w:r>
    </w:p>
    <w:p w14:paraId="419A0088" w14:textId="77777777" w:rsidR="00E75EAF" w:rsidRDefault="00DF7875" w:rsidP="00FB404C">
      <w:pPr>
        <w:spacing w:before="60" w:after="240"/>
      </w:pPr>
      <w:bookmarkStart w:id="3" w:name="OLE_LINK19"/>
      <w:r w:rsidRPr="00232FA5">
        <w:t>…</w:t>
      </w:r>
    </w:p>
    <w:bookmarkEnd w:id="3"/>
    <w:p w14:paraId="4C13328E" w14:textId="77777777" w:rsidR="00674A57" w:rsidRPr="005B0224" w:rsidRDefault="00674A57" w:rsidP="00E1254E">
      <w:pPr>
        <w:pStyle w:val="berschrift1"/>
      </w:pPr>
      <w:r w:rsidRPr="00C34FC2">
        <w:t>Situationsanalyse</w:t>
      </w:r>
    </w:p>
    <w:p w14:paraId="17874090" w14:textId="77777777" w:rsidR="00674A57" w:rsidRPr="00ED22C7" w:rsidRDefault="00674A57" w:rsidP="00E1254E">
      <w:pPr>
        <w:pStyle w:val="berschrift2"/>
      </w:pPr>
      <w:r w:rsidRPr="00ED22C7">
        <w:t xml:space="preserve">Ausgangslage </w:t>
      </w:r>
    </w:p>
    <w:p w14:paraId="3AC49906" w14:textId="77777777" w:rsidR="00674A57" w:rsidRPr="00ED22C7" w:rsidRDefault="00674A57" w:rsidP="00674A57">
      <w:pPr>
        <w:spacing w:before="60" w:after="240"/>
      </w:pPr>
      <w:r w:rsidRPr="00ED22C7">
        <w:t>…</w:t>
      </w:r>
    </w:p>
    <w:p w14:paraId="232F4450" w14:textId="77777777" w:rsidR="00674A57" w:rsidRPr="0059137D" w:rsidRDefault="00674A57" w:rsidP="00E1254E">
      <w:pPr>
        <w:pStyle w:val="berschrift2"/>
      </w:pPr>
      <w:r w:rsidRPr="0059137D">
        <w:t>Bedarf</w:t>
      </w:r>
    </w:p>
    <w:p w14:paraId="675C6F53" w14:textId="77777777" w:rsidR="00674A57" w:rsidRPr="00E0257F" w:rsidRDefault="00674A57" w:rsidP="00674A57">
      <w:pPr>
        <w:spacing w:before="60" w:after="240"/>
      </w:pPr>
      <w:r w:rsidRPr="00E0257F">
        <w:t>…</w:t>
      </w:r>
    </w:p>
    <w:p w14:paraId="6027C12E" w14:textId="77777777" w:rsidR="00674A57" w:rsidRPr="0059137D" w:rsidRDefault="00674A57" w:rsidP="00E1254E">
      <w:pPr>
        <w:pStyle w:val="berschrift2"/>
      </w:pPr>
      <w:r w:rsidRPr="00C34FC2">
        <w:t>Bedürfnisse</w:t>
      </w:r>
    </w:p>
    <w:p w14:paraId="702AEF7A" w14:textId="77777777" w:rsidR="00674A57" w:rsidRPr="00E0257F" w:rsidRDefault="00674A57" w:rsidP="00674A57">
      <w:pPr>
        <w:spacing w:before="60" w:after="240"/>
      </w:pPr>
      <w:r w:rsidRPr="00E0257F">
        <w:t>…</w:t>
      </w:r>
    </w:p>
    <w:p w14:paraId="3A321F7F" w14:textId="77777777" w:rsidR="00674A57" w:rsidRPr="0059137D" w:rsidRDefault="00674A57" w:rsidP="00E1254E">
      <w:pPr>
        <w:pStyle w:val="berschrift2"/>
      </w:pPr>
      <w:r w:rsidRPr="00C34FC2">
        <w:t>Bisherige Interventionen</w:t>
      </w:r>
    </w:p>
    <w:p w14:paraId="2FEF0E80" w14:textId="77777777" w:rsidR="00674A57" w:rsidRPr="00E0257F" w:rsidRDefault="00674A57" w:rsidP="00674A57">
      <w:pPr>
        <w:spacing w:before="60" w:after="240"/>
      </w:pPr>
      <w:r w:rsidRPr="00E0257F">
        <w:t>…</w:t>
      </w:r>
    </w:p>
    <w:p w14:paraId="010C034B" w14:textId="77777777" w:rsidR="00674A57" w:rsidRPr="0059137D" w:rsidRDefault="00674A57" w:rsidP="00E1254E">
      <w:pPr>
        <w:pStyle w:val="berschrift2"/>
      </w:pPr>
      <w:r w:rsidRPr="00C34FC2">
        <w:t>Schlussfolgerung</w:t>
      </w:r>
    </w:p>
    <w:p w14:paraId="44E70FF7" w14:textId="77777777" w:rsidR="00674A57" w:rsidRPr="00E0257F" w:rsidRDefault="00674A57" w:rsidP="00674A57">
      <w:pPr>
        <w:spacing w:before="60" w:after="240"/>
      </w:pPr>
      <w:r w:rsidRPr="00E0257F">
        <w:t>…</w:t>
      </w:r>
    </w:p>
    <w:p w14:paraId="6F5C47A7" w14:textId="77777777" w:rsidR="00674A57" w:rsidRPr="00415F4D" w:rsidRDefault="00674A57" w:rsidP="00E1254E">
      <w:pPr>
        <w:pStyle w:val="berschrift1"/>
      </w:pPr>
      <w:r w:rsidRPr="00415F4D">
        <w:t>Ausrichtung</w:t>
      </w:r>
    </w:p>
    <w:p w14:paraId="4235BD91" w14:textId="77777777" w:rsidR="00674A57" w:rsidRPr="0059137D" w:rsidRDefault="00674A57" w:rsidP="00E1254E">
      <w:pPr>
        <w:pStyle w:val="berschrift2"/>
      </w:pPr>
      <w:r w:rsidRPr="0059137D">
        <w:t xml:space="preserve">Vision </w:t>
      </w:r>
    </w:p>
    <w:p w14:paraId="22B62CBC" w14:textId="77777777" w:rsidR="00674A57" w:rsidRPr="00E0257F" w:rsidRDefault="00674A57" w:rsidP="00674A57">
      <w:pPr>
        <w:spacing w:before="60" w:after="240"/>
      </w:pPr>
      <w:r w:rsidRPr="00E0257F">
        <w:t>…</w:t>
      </w:r>
    </w:p>
    <w:p w14:paraId="41DEDF98" w14:textId="77777777" w:rsidR="00674A57" w:rsidRDefault="00674A57" w:rsidP="00E1254E">
      <w:pPr>
        <w:pStyle w:val="berschrift2"/>
      </w:pPr>
      <w:r w:rsidRPr="00232FA5">
        <w:t>Strategien</w:t>
      </w:r>
      <w:r w:rsidRPr="0059137D">
        <w:t xml:space="preserve"> </w:t>
      </w:r>
    </w:p>
    <w:p w14:paraId="1E34A602" w14:textId="77777777" w:rsidR="00674A57" w:rsidRPr="00ED22C7" w:rsidRDefault="00674A57" w:rsidP="00674A57">
      <w:pPr>
        <w:spacing w:before="60" w:after="240"/>
      </w:pPr>
      <w:r w:rsidRPr="00ED22C7">
        <w:t>…</w:t>
      </w:r>
    </w:p>
    <w:p w14:paraId="64D161C2" w14:textId="77777777" w:rsidR="00674A57" w:rsidRPr="0059137D" w:rsidRDefault="00674A57" w:rsidP="00E1254E">
      <w:pPr>
        <w:pStyle w:val="berschrift2"/>
      </w:pPr>
      <w:r w:rsidRPr="002E59EC">
        <w:lastRenderedPageBreak/>
        <w:t>Einbettung</w:t>
      </w:r>
    </w:p>
    <w:p w14:paraId="4FA030CF" w14:textId="77777777" w:rsidR="00674A57" w:rsidRPr="00C34FC2" w:rsidRDefault="00674A57" w:rsidP="00674A57">
      <w:pPr>
        <w:spacing w:before="60" w:after="240"/>
      </w:pPr>
      <w:r w:rsidRPr="0059137D">
        <w:t>…</w:t>
      </w:r>
    </w:p>
    <w:p w14:paraId="4F7D4D2A" w14:textId="77777777" w:rsidR="00674A57" w:rsidRPr="005B0224" w:rsidRDefault="00674A57" w:rsidP="00E1254E">
      <w:pPr>
        <w:pStyle w:val="berschrift1"/>
      </w:pPr>
      <w:r w:rsidRPr="00C34FC2">
        <w:t>Planung</w:t>
      </w:r>
    </w:p>
    <w:p w14:paraId="1506278A" w14:textId="77777777" w:rsidR="00674A57" w:rsidRPr="0059137D" w:rsidRDefault="00674A57" w:rsidP="00E1254E">
      <w:pPr>
        <w:pStyle w:val="berschrift2"/>
      </w:pPr>
      <w:r>
        <w:t>Settings</w:t>
      </w:r>
    </w:p>
    <w:p w14:paraId="2827A676" w14:textId="77777777" w:rsidR="00674A57" w:rsidRPr="00B90E23" w:rsidRDefault="00674A57" w:rsidP="00674A57">
      <w:pPr>
        <w:spacing w:before="60" w:after="240"/>
      </w:pPr>
      <w:r w:rsidRPr="00E0257F">
        <w:t>…</w:t>
      </w:r>
    </w:p>
    <w:tbl>
      <w:tblPr>
        <w:tblW w:w="9419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19"/>
      </w:tblGrid>
      <w:tr w:rsidR="00674A57" w:rsidRPr="0059137D" w14:paraId="20F9D3A4" w14:textId="77777777" w:rsidTr="000E68EE">
        <w:tc>
          <w:tcPr>
            <w:tcW w:w="9419" w:type="dxa"/>
            <w:shd w:val="clear" w:color="auto" w:fill="EAEAEA"/>
          </w:tcPr>
          <w:p w14:paraId="1429C1BB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Settings </w:t>
            </w:r>
          </w:p>
        </w:tc>
      </w:tr>
      <w:tr w:rsidR="00674A57" w:rsidRPr="0059137D" w14:paraId="42731C5C" w14:textId="77777777" w:rsidTr="000E68EE">
        <w:tc>
          <w:tcPr>
            <w:tcW w:w="9419" w:type="dxa"/>
          </w:tcPr>
          <w:p w14:paraId="2B38F09A" w14:textId="77777777" w:rsidR="00674A57" w:rsidRPr="0059137D" w:rsidRDefault="00674A57" w:rsidP="000E68EE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674A57" w:rsidRPr="0059137D" w14:paraId="75F178C4" w14:textId="77777777" w:rsidTr="000E68EE">
        <w:tc>
          <w:tcPr>
            <w:tcW w:w="9419" w:type="dxa"/>
          </w:tcPr>
          <w:p w14:paraId="5513DC26" w14:textId="77777777" w:rsidR="00674A57" w:rsidRPr="0059137D" w:rsidRDefault="00674A57" w:rsidP="000E68EE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674A57" w:rsidRPr="0059137D" w14:paraId="28FB82DC" w14:textId="77777777" w:rsidTr="000E68EE">
        <w:tc>
          <w:tcPr>
            <w:tcW w:w="9419" w:type="dxa"/>
          </w:tcPr>
          <w:p w14:paraId="4BB2E4AC" w14:textId="77777777" w:rsidR="00674A57" w:rsidRPr="0059137D" w:rsidRDefault="00674A57" w:rsidP="000E68EE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  <w:tr w:rsidR="00674A57" w:rsidRPr="0059137D" w14:paraId="226D67D5" w14:textId="77777777" w:rsidTr="000E68EE">
        <w:tc>
          <w:tcPr>
            <w:tcW w:w="9419" w:type="dxa"/>
          </w:tcPr>
          <w:p w14:paraId="53D80CBC" w14:textId="77777777" w:rsidR="00674A57" w:rsidRPr="0059137D" w:rsidRDefault="00674A57" w:rsidP="000E68EE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</w:tr>
    </w:tbl>
    <w:p w14:paraId="432EE10B" w14:textId="77777777" w:rsidR="00674A57" w:rsidRPr="0059137D" w:rsidRDefault="00674A57" w:rsidP="00E1254E">
      <w:pPr>
        <w:pStyle w:val="berschrift2"/>
      </w:pPr>
      <w:r w:rsidRPr="0059137D">
        <w:t xml:space="preserve">Zielgruppen </w:t>
      </w:r>
    </w:p>
    <w:p w14:paraId="787C4DB1" w14:textId="77777777" w:rsidR="00674A57" w:rsidRDefault="00674A57" w:rsidP="00674A57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4"/>
        <w:gridCol w:w="4761"/>
      </w:tblGrid>
      <w:tr w:rsidR="00674A57" w:rsidRPr="0059137D" w14:paraId="5298F946" w14:textId="77777777" w:rsidTr="000E68EE">
        <w:tc>
          <w:tcPr>
            <w:tcW w:w="4734" w:type="dxa"/>
            <w:shd w:val="clear" w:color="auto" w:fill="EAEAEA"/>
          </w:tcPr>
          <w:p w14:paraId="53BD7251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Zielgruppen</w:t>
            </w:r>
            <w:r w:rsidRPr="0059137D">
              <w:rPr>
                <w:rFonts w:cs="Arial"/>
                <w:color w:val="000000"/>
                <w:sz w:val="20"/>
              </w:rPr>
              <w:t xml:space="preserve"> </w:t>
            </w:r>
          </w:p>
        </w:tc>
        <w:tc>
          <w:tcPr>
            <w:tcW w:w="4761" w:type="dxa"/>
            <w:shd w:val="clear" w:color="auto" w:fill="EAEAEA"/>
          </w:tcPr>
          <w:p w14:paraId="25D76060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  <w:r>
              <w:rPr>
                <w:rFonts w:cs="Arial"/>
                <w:color w:val="000000"/>
                <w:sz w:val="20"/>
              </w:rPr>
              <w:t>Setting</w:t>
            </w:r>
          </w:p>
        </w:tc>
      </w:tr>
      <w:tr w:rsidR="00674A57" w:rsidRPr="0059137D" w14:paraId="386E9344" w14:textId="77777777" w:rsidTr="000E68EE">
        <w:tc>
          <w:tcPr>
            <w:tcW w:w="4734" w:type="dxa"/>
          </w:tcPr>
          <w:p w14:paraId="519FC753" w14:textId="77777777" w:rsidR="00674A57" w:rsidRPr="0059137D" w:rsidRDefault="00674A57" w:rsidP="000E68EE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1" w:type="dxa"/>
          </w:tcPr>
          <w:p w14:paraId="79AE8D45" w14:textId="77777777" w:rsidR="00674A57" w:rsidRPr="0059137D" w:rsidRDefault="00674A57" w:rsidP="000E68EE">
            <w:pPr>
              <w:rPr>
                <w:rFonts w:cs="Arial"/>
                <w:color w:val="000000"/>
                <w:sz w:val="20"/>
              </w:rPr>
            </w:pPr>
          </w:p>
        </w:tc>
      </w:tr>
      <w:tr w:rsidR="00674A57" w:rsidRPr="0059137D" w14:paraId="681DE6F2" w14:textId="77777777" w:rsidTr="000E68EE">
        <w:tc>
          <w:tcPr>
            <w:tcW w:w="4734" w:type="dxa"/>
          </w:tcPr>
          <w:p w14:paraId="051473A5" w14:textId="77777777" w:rsidR="00674A57" w:rsidRPr="0059137D" w:rsidRDefault="00674A57" w:rsidP="000E68EE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1" w:type="dxa"/>
          </w:tcPr>
          <w:p w14:paraId="7CA52F8B" w14:textId="77777777" w:rsidR="00674A57" w:rsidRPr="0059137D" w:rsidRDefault="00674A57" w:rsidP="000E68EE">
            <w:pPr>
              <w:rPr>
                <w:rFonts w:cs="Arial"/>
                <w:color w:val="000000"/>
                <w:sz w:val="20"/>
              </w:rPr>
            </w:pPr>
          </w:p>
        </w:tc>
      </w:tr>
      <w:tr w:rsidR="00674A57" w:rsidRPr="0059137D" w14:paraId="659AE1F5" w14:textId="77777777" w:rsidTr="000E68EE">
        <w:tc>
          <w:tcPr>
            <w:tcW w:w="4734" w:type="dxa"/>
          </w:tcPr>
          <w:p w14:paraId="5E31D111" w14:textId="77777777" w:rsidR="00674A57" w:rsidRPr="0059137D" w:rsidRDefault="00674A57" w:rsidP="000E68EE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1" w:type="dxa"/>
          </w:tcPr>
          <w:p w14:paraId="382E5C62" w14:textId="77777777" w:rsidR="00674A57" w:rsidRPr="0059137D" w:rsidRDefault="00674A57" w:rsidP="000E68EE">
            <w:pPr>
              <w:rPr>
                <w:rFonts w:cs="Arial"/>
                <w:color w:val="000000"/>
                <w:sz w:val="20"/>
              </w:rPr>
            </w:pPr>
          </w:p>
        </w:tc>
      </w:tr>
      <w:tr w:rsidR="00674A57" w:rsidRPr="0059137D" w14:paraId="2095DA18" w14:textId="77777777" w:rsidTr="000E68EE">
        <w:tc>
          <w:tcPr>
            <w:tcW w:w="4734" w:type="dxa"/>
          </w:tcPr>
          <w:p w14:paraId="01DB635A" w14:textId="77777777" w:rsidR="00674A57" w:rsidRPr="0059137D" w:rsidRDefault="00674A57" w:rsidP="000E68EE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4761" w:type="dxa"/>
          </w:tcPr>
          <w:p w14:paraId="587F2406" w14:textId="77777777" w:rsidR="00674A57" w:rsidRPr="0059137D" w:rsidRDefault="00674A57" w:rsidP="000E68EE">
            <w:pPr>
              <w:rPr>
                <w:rFonts w:cs="Arial"/>
                <w:color w:val="000000"/>
                <w:sz w:val="20"/>
              </w:rPr>
            </w:pPr>
          </w:p>
        </w:tc>
      </w:tr>
    </w:tbl>
    <w:p w14:paraId="2FDC8204" w14:textId="77777777" w:rsidR="00674A57" w:rsidRPr="0059137D" w:rsidRDefault="00674A57" w:rsidP="00E1254E">
      <w:pPr>
        <w:pStyle w:val="berschrift2"/>
      </w:pPr>
      <w:r>
        <w:t>Ziele</w:t>
      </w:r>
      <w:r w:rsidRPr="0059137D">
        <w:t xml:space="preserve"> </w:t>
      </w:r>
    </w:p>
    <w:p w14:paraId="3974AF3E" w14:textId="77777777" w:rsidR="00674A57" w:rsidRDefault="00674A57" w:rsidP="00674A57">
      <w:pPr>
        <w:spacing w:before="60" w:after="240"/>
      </w:pPr>
      <w:r w:rsidRPr="00E0257F">
        <w:t>…</w:t>
      </w:r>
    </w:p>
    <w:p w14:paraId="4C73A48E" w14:textId="77777777" w:rsidR="00674A57" w:rsidRPr="00B90E23" w:rsidRDefault="00674A57" w:rsidP="00674A57">
      <w:pPr>
        <w:pStyle w:val="Eingabe"/>
        <w:spacing w:before="120"/>
        <w:rPr>
          <w:color w:val="7F7F7F"/>
          <w:sz w:val="20"/>
        </w:rPr>
      </w:pPr>
      <w:r w:rsidRPr="00B90E23">
        <w:rPr>
          <w:color w:val="7F7F7F"/>
          <w:sz w:val="20"/>
        </w:rPr>
        <w:t>[für eine detailliertere Planung und Operationalisierung der Ziele die Planungstabelle nutzen]</w:t>
      </w:r>
    </w:p>
    <w:p w14:paraId="0B7CBCEC" w14:textId="77777777" w:rsidR="00674A57" w:rsidRPr="0059137D" w:rsidRDefault="00674A57" w:rsidP="00E1254E">
      <w:pPr>
        <w:pStyle w:val="berschrift2"/>
      </w:pPr>
      <w:r w:rsidRPr="0059137D">
        <w:t xml:space="preserve">Massnahmen </w:t>
      </w:r>
    </w:p>
    <w:p w14:paraId="4B685B56" w14:textId="77777777" w:rsidR="00674A57" w:rsidRPr="00E0257F" w:rsidRDefault="00674A57" w:rsidP="00674A57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4"/>
        <w:gridCol w:w="1211"/>
        <w:gridCol w:w="1135"/>
        <w:gridCol w:w="1715"/>
      </w:tblGrid>
      <w:tr w:rsidR="00674A57" w:rsidRPr="0059137D" w14:paraId="50283F35" w14:textId="77777777" w:rsidTr="000E68EE">
        <w:tc>
          <w:tcPr>
            <w:tcW w:w="5434" w:type="dxa"/>
            <w:shd w:val="clear" w:color="auto" w:fill="EAEAEA"/>
          </w:tcPr>
          <w:p w14:paraId="7D84D585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Massnahmen</w:t>
            </w:r>
          </w:p>
        </w:tc>
        <w:tc>
          <w:tcPr>
            <w:tcW w:w="1211" w:type="dxa"/>
            <w:shd w:val="clear" w:color="auto" w:fill="EAEAEA"/>
          </w:tcPr>
          <w:p w14:paraId="6C004301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von</w:t>
            </w:r>
          </w:p>
        </w:tc>
        <w:tc>
          <w:tcPr>
            <w:tcW w:w="1135" w:type="dxa"/>
            <w:shd w:val="clear" w:color="auto" w:fill="EAEAEA"/>
          </w:tcPr>
          <w:p w14:paraId="61176895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bis</w:t>
            </w:r>
          </w:p>
        </w:tc>
        <w:tc>
          <w:tcPr>
            <w:tcW w:w="1715" w:type="dxa"/>
            <w:shd w:val="clear" w:color="auto" w:fill="EAEAEA"/>
          </w:tcPr>
          <w:p w14:paraId="5A1419A2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Verantwortlich</w:t>
            </w:r>
          </w:p>
        </w:tc>
      </w:tr>
      <w:tr w:rsidR="00674A57" w:rsidRPr="0059137D" w14:paraId="740CD6FC" w14:textId="77777777" w:rsidTr="000E68EE">
        <w:tc>
          <w:tcPr>
            <w:tcW w:w="5434" w:type="dxa"/>
          </w:tcPr>
          <w:p w14:paraId="330DA88D" w14:textId="77777777" w:rsidR="00674A57" w:rsidRPr="0059137D" w:rsidRDefault="00674A57" w:rsidP="000E68EE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2E07E9F6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00A759D0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2F2D3311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674A57" w:rsidRPr="0059137D" w14:paraId="7DC0C674" w14:textId="77777777" w:rsidTr="000E68EE">
        <w:tc>
          <w:tcPr>
            <w:tcW w:w="5434" w:type="dxa"/>
          </w:tcPr>
          <w:p w14:paraId="2BA075A6" w14:textId="77777777" w:rsidR="00674A57" w:rsidRPr="0059137D" w:rsidRDefault="00674A57" w:rsidP="000E68EE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45CE3958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137ACF38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696C608C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674A57" w:rsidRPr="0059137D" w14:paraId="1C18F3C0" w14:textId="77777777" w:rsidTr="000E68EE">
        <w:tc>
          <w:tcPr>
            <w:tcW w:w="5434" w:type="dxa"/>
          </w:tcPr>
          <w:p w14:paraId="678A4A0C" w14:textId="77777777" w:rsidR="00674A57" w:rsidRPr="0059137D" w:rsidRDefault="00674A57" w:rsidP="000E68EE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3F479C94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394EBB06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1C69A62E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674A57" w:rsidRPr="0059137D" w14:paraId="7E647D60" w14:textId="77777777" w:rsidTr="000E68EE">
        <w:tc>
          <w:tcPr>
            <w:tcW w:w="5434" w:type="dxa"/>
          </w:tcPr>
          <w:p w14:paraId="044BD9B5" w14:textId="77777777" w:rsidR="00674A57" w:rsidRPr="0059137D" w:rsidRDefault="00674A57" w:rsidP="000E68EE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211" w:type="dxa"/>
          </w:tcPr>
          <w:p w14:paraId="6CEB96C5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2503EF3E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22FDD1C0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674A57" w:rsidRPr="0059137D" w14:paraId="25CEACE3" w14:textId="77777777" w:rsidTr="000E68EE">
        <w:tc>
          <w:tcPr>
            <w:tcW w:w="5434" w:type="dxa"/>
          </w:tcPr>
          <w:p w14:paraId="702AC8C7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211" w:type="dxa"/>
          </w:tcPr>
          <w:p w14:paraId="346572B4" w14:textId="77777777" w:rsidR="00674A57" w:rsidRPr="0059137D" w:rsidRDefault="00674A57" w:rsidP="000E68EE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135" w:type="dxa"/>
          </w:tcPr>
          <w:p w14:paraId="32EE3956" w14:textId="77777777" w:rsidR="00674A57" w:rsidRPr="0059137D" w:rsidRDefault="00674A57" w:rsidP="000E68EE">
            <w:pPr>
              <w:pStyle w:val="TextZelle"/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715" w:type="dxa"/>
          </w:tcPr>
          <w:p w14:paraId="781A58D4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04CB3B4A" w14:textId="77777777" w:rsidR="00674A57" w:rsidRPr="0059137D" w:rsidRDefault="00674A57" w:rsidP="00E1254E">
      <w:pPr>
        <w:pStyle w:val="berschrift2"/>
      </w:pPr>
      <w:r w:rsidRPr="0059137D">
        <w:t>Meilensteine</w:t>
      </w:r>
      <w:r>
        <w:t xml:space="preserve"> und Termine</w:t>
      </w:r>
    </w:p>
    <w:p w14:paraId="03AE298D" w14:textId="77777777" w:rsidR="00674A57" w:rsidRPr="00E0257F" w:rsidRDefault="00674A57" w:rsidP="00674A57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3"/>
        <w:gridCol w:w="1622"/>
      </w:tblGrid>
      <w:tr w:rsidR="00674A57" w:rsidRPr="0059137D" w14:paraId="64521F9D" w14:textId="77777777" w:rsidTr="000E68EE">
        <w:tc>
          <w:tcPr>
            <w:tcW w:w="7873" w:type="dxa"/>
            <w:shd w:val="clear" w:color="auto" w:fill="EAEAEA"/>
          </w:tcPr>
          <w:p w14:paraId="4B7CCB62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Meilensteine</w:t>
            </w:r>
          </w:p>
        </w:tc>
        <w:tc>
          <w:tcPr>
            <w:tcW w:w="1622" w:type="dxa"/>
            <w:shd w:val="clear" w:color="auto" w:fill="EAEAEA"/>
          </w:tcPr>
          <w:p w14:paraId="0D933B2F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Termine</w:t>
            </w:r>
          </w:p>
        </w:tc>
      </w:tr>
      <w:tr w:rsidR="00674A57" w:rsidRPr="0059137D" w14:paraId="412301A4" w14:textId="77777777" w:rsidTr="000E68EE">
        <w:tc>
          <w:tcPr>
            <w:tcW w:w="7873" w:type="dxa"/>
          </w:tcPr>
          <w:p w14:paraId="3D93A3F3" w14:textId="77777777" w:rsidR="00674A57" w:rsidRPr="0059137D" w:rsidRDefault="00674A57" w:rsidP="000E68EE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640579EA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674A57" w:rsidRPr="0059137D" w14:paraId="56096E49" w14:textId="77777777" w:rsidTr="000E68EE">
        <w:tc>
          <w:tcPr>
            <w:tcW w:w="7873" w:type="dxa"/>
          </w:tcPr>
          <w:p w14:paraId="7702BF2D" w14:textId="77777777" w:rsidR="00674A57" w:rsidRPr="0059137D" w:rsidRDefault="00674A57" w:rsidP="000E68EE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lastRenderedPageBreak/>
              <w:t xml:space="preserve">… </w:t>
            </w:r>
          </w:p>
        </w:tc>
        <w:tc>
          <w:tcPr>
            <w:tcW w:w="1622" w:type="dxa"/>
          </w:tcPr>
          <w:p w14:paraId="3F6D0FF1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674A57" w:rsidRPr="0059137D" w14:paraId="6B66BA18" w14:textId="77777777" w:rsidTr="000E68EE">
        <w:tc>
          <w:tcPr>
            <w:tcW w:w="7873" w:type="dxa"/>
          </w:tcPr>
          <w:p w14:paraId="42D8C946" w14:textId="77777777" w:rsidR="00674A57" w:rsidRPr="0059137D" w:rsidRDefault="00674A57" w:rsidP="000E68EE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11AE6BB5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674A57" w:rsidRPr="0059137D" w14:paraId="2F5D93EA" w14:textId="77777777" w:rsidTr="000E68EE">
        <w:tc>
          <w:tcPr>
            <w:tcW w:w="7873" w:type="dxa"/>
          </w:tcPr>
          <w:p w14:paraId="5EFE2586" w14:textId="77777777" w:rsidR="00674A57" w:rsidRPr="0059137D" w:rsidRDefault="00674A57" w:rsidP="000E68EE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22" w:type="dxa"/>
          </w:tcPr>
          <w:p w14:paraId="56F27ACB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34004D81" w14:textId="77777777" w:rsidR="00674A57" w:rsidRPr="00E0257F" w:rsidRDefault="00674A57" w:rsidP="00A37AFB"/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1"/>
        <w:gridCol w:w="1614"/>
      </w:tblGrid>
      <w:tr w:rsidR="00674A57" w:rsidRPr="0059137D" w14:paraId="7CB13113" w14:textId="77777777" w:rsidTr="00A37AFB">
        <w:trPr>
          <w:tblHeader/>
        </w:trPr>
        <w:tc>
          <w:tcPr>
            <w:tcW w:w="7881" w:type="dxa"/>
            <w:shd w:val="clear" w:color="auto" w:fill="EAEAEA"/>
          </w:tcPr>
          <w:p w14:paraId="0AAA0B02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Termine</w:t>
            </w:r>
          </w:p>
        </w:tc>
        <w:tc>
          <w:tcPr>
            <w:tcW w:w="1614" w:type="dxa"/>
            <w:shd w:val="clear" w:color="auto" w:fill="EAEAEA"/>
          </w:tcPr>
          <w:p w14:paraId="38750798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Datum</w:t>
            </w:r>
          </w:p>
        </w:tc>
      </w:tr>
      <w:tr w:rsidR="00674A57" w:rsidRPr="0059137D" w14:paraId="1167AD5A" w14:textId="77777777" w:rsidTr="000E68EE">
        <w:tc>
          <w:tcPr>
            <w:tcW w:w="7881" w:type="dxa"/>
          </w:tcPr>
          <w:p w14:paraId="34B4A475" w14:textId="77777777" w:rsidR="00674A57" w:rsidRPr="0059137D" w:rsidRDefault="00674A57" w:rsidP="000E68EE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1115EE67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674A57" w:rsidRPr="0059137D" w14:paraId="61C6A76D" w14:textId="77777777" w:rsidTr="000E68EE">
        <w:tc>
          <w:tcPr>
            <w:tcW w:w="7881" w:type="dxa"/>
          </w:tcPr>
          <w:p w14:paraId="5172178E" w14:textId="77777777" w:rsidR="00674A57" w:rsidRPr="0059137D" w:rsidRDefault="00674A57" w:rsidP="000E68EE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20FE95D4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674A57" w:rsidRPr="0059137D" w14:paraId="3744F0C7" w14:textId="77777777" w:rsidTr="000E68EE">
        <w:tc>
          <w:tcPr>
            <w:tcW w:w="7881" w:type="dxa"/>
          </w:tcPr>
          <w:p w14:paraId="1D11F065" w14:textId="77777777" w:rsidR="00674A57" w:rsidRPr="0059137D" w:rsidRDefault="00674A57" w:rsidP="000E68EE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54400677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674A57" w:rsidRPr="0059137D" w14:paraId="28780248" w14:textId="77777777" w:rsidTr="000E68EE">
        <w:tc>
          <w:tcPr>
            <w:tcW w:w="7881" w:type="dxa"/>
          </w:tcPr>
          <w:p w14:paraId="6AD5CB32" w14:textId="77777777" w:rsidR="00674A57" w:rsidRPr="0059137D" w:rsidRDefault="00674A57" w:rsidP="000E68EE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26E13341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  <w:tr w:rsidR="00674A57" w:rsidRPr="0059137D" w14:paraId="29D6A7A1" w14:textId="77777777" w:rsidTr="000E68EE">
        <w:tc>
          <w:tcPr>
            <w:tcW w:w="7881" w:type="dxa"/>
          </w:tcPr>
          <w:p w14:paraId="1EFC4A71" w14:textId="77777777" w:rsidR="00674A57" w:rsidRPr="0059137D" w:rsidRDefault="00674A57" w:rsidP="000E68EE">
            <w:pPr>
              <w:rPr>
                <w:color w:val="000000"/>
              </w:rPr>
            </w:pPr>
            <w:r w:rsidRPr="0059137D">
              <w:rPr>
                <w:rFonts w:cs="Arial"/>
                <w:color w:val="000000"/>
                <w:sz w:val="20"/>
              </w:rPr>
              <w:t xml:space="preserve">… </w:t>
            </w:r>
          </w:p>
        </w:tc>
        <w:tc>
          <w:tcPr>
            <w:tcW w:w="1614" w:type="dxa"/>
          </w:tcPr>
          <w:p w14:paraId="4FC09310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</w:p>
        </w:tc>
      </w:tr>
    </w:tbl>
    <w:p w14:paraId="2AE984A9" w14:textId="77777777" w:rsidR="00674A57" w:rsidRPr="0059137D" w:rsidRDefault="00674A57" w:rsidP="00E1254E">
      <w:pPr>
        <w:pStyle w:val="berschrift2"/>
      </w:pPr>
      <w:r>
        <w:t>Kostenschätzung</w:t>
      </w:r>
    </w:p>
    <w:p w14:paraId="5B931192" w14:textId="77777777" w:rsidR="00674A57" w:rsidRPr="001949F1" w:rsidRDefault="00674A57" w:rsidP="00674A57">
      <w:pPr>
        <w:spacing w:before="60" w:after="240"/>
      </w:pPr>
      <w:r w:rsidRPr="00E0257F">
        <w:t>…</w:t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4"/>
        <w:gridCol w:w="1611"/>
      </w:tblGrid>
      <w:tr w:rsidR="00674A57" w:rsidRPr="0059137D" w14:paraId="152A4766" w14:textId="77777777" w:rsidTr="000E68EE">
        <w:tc>
          <w:tcPr>
            <w:tcW w:w="8575" w:type="dxa"/>
            <w:shd w:val="clear" w:color="auto" w:fill="auto"/>
          </w:tcPr>
          <w:p w14:paraId="34160780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4" w:name="OLE_LINK57"/>
          </w:p>
        </w:tc>
        <w:tc>
          <w:tcPr>
            <w:tcW w:w="1701" w:type="dxa"/>
            <w:shd w:val="clear" w:color="auto" w:fill="auto"/>
          </w:tcPr>
          <w:p w14:paraId="4C2A7DD6" w14:textId="77777777" w:rsidR="00674A57" w:rsidRPr="0059137D" w:rsidRDefault="00674A57" w:rsidP="000E68EE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Betrag</w:t>
            </w:r>
          </w:p>
        </w:tc>
      </w:tr>
      <w:tr w:rsidR="00674A57" w:rsidRPr="0059137D" w14:paraId="406D26D3" w14:textId="77777777" w:rsidTr="000E68EE">
        <w:tc>
          <w:tcPr>
            <w:tcW w:w="8575" w:type="dxa"/>
            <w:shd w:val="clear" w:color="auto" w:fill="EAEAEA"/>
          </w:tcPr>
          <w:p w14:paraId="1201C091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5" w:name="OLE_LINK42"/>
            <w:bookmarkStart w:id="6" w:name="OLE_LINK56"/>
            <w:r w:rsidRPr="0059137D">
              <w:rPr>
                <w:rFonts w:cs="Arial"/>
                <w:color w:val="000000"/>
                <w:sz w:val="20"/>
              </w:rPr>
              <w:t>Ausgaben</w:t>
            </w:r>
          </w:p>
        </w:tc>
        <w:tc>
          <w:tcPr>
            <w:tcW w:w="1701" w:type="dxa"/>
            <w:shd w:val="clear" w:color="auto" w:fill="EAEAEA"/>
          </w:tcPr>
          <w:p w14:paraId="68452A1A" w14:textId="77777777" w:rsidR="00674A57" w:rsidRPr="0059137D" w:rsidRDefault="00674A57" w:rsidP="000E68EE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674A57" w:rsidRPr="0059137D" w14:paraId="30D33F9D" w14:textId="77777777" w:rsidTr="000E68EE">
        <w:tc>
          <w:tcPr>
            <w:tcW w:w="8575" w:type="dxa"/>
          </w:tcPr>
          <w:p w14:paraId="36773E66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  <w:bookmarkStart w:id="7" w:name="OLE_LINK44"/>
            <w:bookmarkEnd w:id="5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17A1AF6A" w14:textId="77777777" w:rsidR="00674A57" w:rsidRPr="0059137D" w:rsidRDefault="00674A57" w:rsidP="000E68EE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7"/>
      <w:tr w:rsidR="00674A57" w:rsidRPr="0059137D" w14:paraId="3E0C85C2" w14:textId="77777777" w:rsidTr="000E68EE">
        <w:tc>
          <w:tcPr>
            <w:tcW w:w="8575" w:type="dxa"/>
          </w:tcPr>
          <w:p w14:paraId="333C362A" w14:textId="77777777" w:rsidR="00674A57" w:rsidRDefault="00674A57" w:rsidP="000E68EE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27F6B1B7" w14:textId="77777777" w:rsidR="00674A57" w:rsidRPr="0059137D" w:rsidRDefault="00674A57" w:rsidP="000E68EE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674A57" w:rsidRPr="0059137D" w14:paraId="4F257780" w14:textId="77777777" w:rsidTr="000E68EE">
        <w:tc>
          <w:tcPr>
            <w:tcW w:w="8575" w:type="dxa"/>
          </w:tcPr>
          <w:p w14:paraId="017439DF" w14:textId="77777777" w:rsidR="00674A57" w:rsidRDefault="00674A57" w:rsidP="000E68EE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62DCE40B" w14:textId="77777777" w:rsidR="00674A57" w:rsidRPr="0059137D" w:rsidRDefault="00674A57" w:rsidP="000E68EE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674A57" w:rsidRPr="0059137D" w14:paraId="36C378B8" w14:textId="77777777" w:rsidTr="000E68EE">
        <w:tc>
          <w:tcPr>
            <w:tcW w:w="8575" w:type="dxa"/>
          </w:tcPr>
          <w:p w14:paraId="6B665851" w14:textId="77777777" w:rsidR="00674A57" w:rsidRDefault="00674A57" w:rsidP="000E68EE">
            <w:bookmarkStart w:id="8" w:name="OLE_LINK45"/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50570E11" w14:textId="77777777" w:rsidR="00674A57" w:rsidRPr="0059137D" w:rsidRDefault="00674A57" w:rsidP="000E68EE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bookmarkEnd w:id="8"/>
      <w:tr w:rsidR="00674A57" w:rsidRPr="0059137D" w14:paraId="770FFEC1" w14:textId="77777777" w:rsidTr="000E68EE">
        <w:tc>
          <w:tcPr>
            <w:tcW w:w="8575" w:type="dxa"/>
            <w:shd w:val="clear" w:color="auto" w:fill="EAEAEA"/>
          </w:tcPr>
          <w:p w14:paraId="03FAFCD2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Einnahmen</w:t>
            </w:r>
          </w:p>
        </w:tc>
        <w:tc>
          <w:tcPr>
            <w:tcW w:w="1701" w:type="dxa"/>
            <w:shd w:val="clear" w:color="auto" w:fill="EAEAEA"/>
          </w:tcPr>
          <w:p w14:paraId="4EC1ACD3" w14:textId="77777777" w:rsidR="00674A57" w:rsidRPr="0059137D" w:rsidRDefault="00674A57" w:rsidP="000E68EE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674A57" w:rsidRPr="0059137D" w14:paraId="50333DB6" w14:textId="77777777" w:rsidTr="000E68EE">
        <w:tc>
          <w:tcPr>
            <w:tcW w:w="8575" w:type="dxa"/>
          </w:tcPr>
          <w:p w14:paraId="3BAD25BA" w14:textId="77777777" w:rsidR="00674A57" w:rsidRDefault="00674A57" w:rsidP="000E68EE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7C8D34E5" w14:textId="77777777" w:rsidR="00674A57" w:rsidRPr="0059137D" w:rsidRDefault="00674A57" w:rsidP="000E68EE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674A57" w:rsidRPr="0059137D" w14:paraId="71C6C8DC" w14:textId="77777777" w:rsidTr="000E68EE">
        <w:tc>
          <w:tcPr>
            <w:tcW w:w="8575" w:type="dxa"/>
          </w:tcPr>
          <w:p w14:paraId="58D34728" w14:textId="77777777" w:rsidR="00674A57" w:rsidRDefault="00674A57" w:rsidP="000E68EE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3C5DB3C8" w14:textId="77777777" w:rsidR="00674A57" w:rsidRPr="0059137D" w:rsidRDefault="00674A57" w:rsidP="000E68EE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674A57" w:rsidRPr="0059137D" w14:paraId="447A2624" w14:textId="77777777" w:rsidTr="000E68EE">
        <w:tc>
          <w:tcPr>
            <w:tcW w:w="8575" w:type="dxa"/>
          </w:tcPr>
          <w:p w14:paraId="72148B84" w14:textId="77777777" w:rsidR="00674A57" w:rsidRDefault="00674A57" w:rsidP="000E68EE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</w:tcPr>
          <w:p w14:paraId="193940DD" w14:textId="77777777" w:rsidR="00674A57" w:rsidRPr="0059137D" w:rsidRDefault="00674A57" w:rsidP="000E68EE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674A57" w:rsidRPr="0059137D" w14:paraId="533E238F" w14:textId="77777777" w:rsidTr="000E68EE">
        <w:tc>
          <w:tcPr>
            <w:tcW w:w="8575" w:type="dxa"/>
            <w:tcBorders>
              <w:bottom w:val="single" w:sz="4" w:space="0" w:color="C0C0C0"/>
            </w:tcBorders>
          </w:tcPr>
          <w:p w14:paraId="1D161456" w14:textId="77777777" w:rsidR="00674A57" w:rsidRDefault="00674A57" w:rsidP="000E68EE">
            <w:r w:rsidRPr="0059137D">
              <w:rPr>
                <w:rFonts w:cs="Arial"/>
                <w:color w:val="000000"/>
                <w:sz w:val="20"/>
              </w:rPr>
              <w:t>…</w:t>
            </w:r>
          </w:p>
        </w:tc>
        <w:tc>
          <w:tcPr>
            <w:tcW w:w="1701" w:type="dxa"/>
            <w:tcBorders>
              <w:bottom w:val="single" w:sz="4" w:space="0" w:color="C0C0C0"/>
            </w:tcBorders>
          </w:tcPr>
          <w:p w14:paraId="7316F83D" w14:textId="77777777" w:rsidR="00674A57" w:rsidRPr="0059137D" w:rsidRDefault="00674A57" w:rsidP="000E68EE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674A57" w:rsidRPr="0059137D" w14:paraId="6E885E4C" w14:textId="77777777" w:rsidTr="000E68EE">
        <w:tc>
          <w:tcPr>
            <w:tcW w:w="8575" w:type="dxa"/>
            <w:shd w:val="clear" w:color="auto" w:fill="E6E6E6"/>
          </w:tcPr>
          <w:p w14:paraId="11E71844" w14:textId="77777777" w:rsidR="00674A57" w:rsidRPr="0059137D" w:rsidRDefault="00674A57" w:rsidP="000E68EE">
            <w:pPr>
              <w:pStyle w:val="TextZelle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Total</w:t>
            </w:r>
          </w:p>
        </w:tc>
        <w:tc>
          <w:tcPr>
            <w:tcW w:w="1701" w:type="dxa"/>
            <w:shd w:val="clear" w:color="auto" w:fill="E6E6E6"/>
          </w:tcPr>
          <w:p w14:paraId="699AB115" w14:textId="77777777" w:rsidR="00674A57" w:rsidRPr="0059137D" w:rsidRDefault="00674A57" w:rsidP="000E68EE">
            <w:pPr>
              <w:pStyle w:val="TextZelle"/>
              <w:jc w:val="right"/>
              <w:rPr>
                <w:rFonts w:cs="Arial"/>
                <w:color w:val="000000"/>
                <w:sz w:val="20"/>
              </w:rPr>
            </w:pPr>
            <w:r w:rsidRPr="0059137D">
              <w:rPr>
                <w:rFonts w:cs="Arial"/>
                <w:color w:val="000000"/>
                <w:sz w:val="20"/>
              </w:rPr>
              <w:t>0</w:t>
            </w:r>
          </w:p>
        </w:tc>
      </w:tr>
    </w:tbl>
    <w:bookmarkEnd w:id="4"/>
    <w:bookmarkEnd w:id="6"/>
    <w:p w14:paraId="00968A7D" w14:textId="77777777" w:rsidR="00674A57" w:rsidRPr="00B90E23" w:rsidRDefault="00674A57" w:rsidP="00674A57">
      <w:pPr>
        <w:pStyle w:val="Eingabe"/>
        <w:spacing w:before="120"/>
        <w:rPr>
          <w:color w:val="7F7F7F"/>
          <w:sz w:val="20"/>
        </w:rPr>
      </w:pPr>
      <w:r w:rsidRPr="00B90E23">
        <w:rPr>
          <w:color w:val="7F7F7F"/>
          <w:sz w:val="20"/>
        </w:rPr>
        <w:t>[Total = 0: in einem ausgeglichenen Budget müssen die Einnahmen und die Ausgaben gleich hoch sein]</w:t>
      </w:r>
    </w:p>
    <w:p w14:paraId="2A4BA112" w14:textId="77777777" w:rsidR="002665A7" w:rsidRPr="00232FA5" w:rsidRDefault="002665A7" w:rsidP="00DF7875">
      <w:pPr>
        <w:pStyle w:val="Eingabe"/>
        <w:rPr>
          <w:color w:val="000000"/>
        </w:rPr>
      </w:pPr>
    </w:p>
    <w:p w14:paraId="326F0A34" w14:textId="77777777" w:rsidR="00674A57" w:rsidRPr="005B0224" w:rsidRDefault="00674A57" w:rsidP="00E1254E">
      <w:pPr>
        <w:pStyle w:val="berschrift1"/>
      </w:pPr>
      <w:r>
        <w:t>O</w:t>
      </w:r>
      <w:r w:rsidRPr="005B0224">
        <w:t>rganisation</w:t>
      </w:r>
    </w:p>
    <w:p w14:paraId="68E749FD" w14:textId="77777777" w:rsidR="00674A57" w:rsidRPr="00CC6424" w:rsidRDefault="00674A57" w:rsidP="00E1254E">
      <w:pPr>
        <w:pStyle w:val="berschrift2"/>
      </w:pPr>
      <w:r>
        <w:t>Projektstruktur</w:t>
      </w:r>
      <w:r w:rsidRPr="00CC6424">
        <w:t xml:space="preserve"> </w:t>
      </w:r>
    </w:p>
    <w:p w14:paraId="0C0E4FFC" w14:textId="77777777" w:rsidR="00674A57" w:rsidRPr="00E0257F" w:rsidRDefault="00674A57" w:rsidP="00674A57">
      <w:pPr>
        <w:spacing w:before="60" w:after="240"/>
      </w:pPr>
      <w:r w:rsidRPr="00E0257F">
        <w:t>…</w:t>
      </w:r>
    </w:p>
    <w:p w14:paraId="1C1F22E8" w14:textId="77777777" w:rsidR="00674A57" w:rsidRDefault="00674A57" w:rsidP="00674A57">
      <w:pPr>
        <w:pStyle w:val="Eingabe"/>
        <w:spacing w:before="120"/>
        <w:rPr>
          <w:color w:val="7F7F7F"/>
          <w:sz w:val="20"/>
        </w:rPr>
      </w:pPr>
      <w:r w:rsidRPr="00B90E23">
        <w:rPr>
          <w:color w:val="7F7F7F"/>
          <w:sz w:val="20"/>
        </w:rPr>
        <w:t>[Strukturplan hier einfügen]</w:t>
      </w:r>
    </w:p>
    <w:p w14:paraId="718AE623" w14:textId="77777777" w:rsidR="00674A57" w:rsidRPr="005B0224" w:rsidRDefault="00674A57" w:rsidP="00E1254E">
      <w:pPr>
        <w:pStyle w:val="berschrift1"/>
      </w:pPr>
      <w:r>
        <w:t>Ausblick</w:t>
      </w:r>
    </w:p>
    <w:p w14:paraId="78ABADF8" w14:textId="77777777" w:rsidR="00674A57" w:rsidRPr="00CC6424" w:rsidRDefault="00674A57" w:rsidP="00E1254E">
      <w:pPr>
        <w:pStyle w:val="berschrift2"/>
      </w:pPr>
      <w:r w:rsidRPr="002E59EC">
        <w:t>Chancen und Risiken</w:t>
      </w:r>
      <w:r w:rsidRPr="00CC6424">
        <w:t xml:space="preserve"> </w:t>
      </w:r>
    </w:p>
    <w:p w14:paraId="6D3DFA9A" w14:textId="77777777" w:rsidR="00674A57" w:rsidRDefault="00674A57" w:rsidP="00674A57">
      <w:pPr>
        <w:spacing w:before="60" w:after="240"/>
      </w:pPr>
      <w:r w:rsidRPr="00E0257F">
        <w:t>…</w:t>
      </w:r>
    </w:p>
    <w:p w14:paraId="7DC3DB5B" w14:textId="77777777" w:rsidR="00674A57" w:rsidRPr="00CC6424" w:rsidRDefault="00674A57" w:rsidP="00E1254E">
      <w:pPr>
        <w:pStyle w:val="berschrift2"/>
      </w:pPr>
      <w:r>
        <w:lastRenderedPageBreak/>
        <w:t>Valorisierung</w:t>
      </w:r>
    </w:p>
    <w:p w14:paraId="5DC3242C" w14:textId="77777777" w:rsidR="00674A57" w:rsidRPr="00E0257F" w:rsidRDefault="00674A57" w:rsidP="00674A57">
      <w:pPr>
        <w:spacing w:before="60" w:after="240"/>
      </w:pPr>
      <w:r w:rsidRPr="00E0257F">
        <w:t>…</w:t>
      </w:r>
    </w:p>
    <w:p w14:paraId="224F9E67" w14:textId="77777777" w:rsidR="00674A57" w:rsidRPr="00CC6424" w:rsidRDefault="00674A57" w:rsidP="00E1254E">
      <w:pPr>
        <w:pStyle w:val="berschrift2"/>
      </w:pPr>
      <w:r>
        <w:t>Anmerkungen</w:t>
      </w:r>
    </w:p>
    <w:p w14:paraId="637C96E7" w14:textId="77777777" w:rsidR="00674A57" w:rsidRPr="00CA7293" w:rsidRDefault="00674A57" w:rsidP="00674A57">
      <w:pPr>
        <w:spacing w:before="60" w:after="240"/>
      </w:pPr>
      <w:r>
        <w:t>…</w:t>
      </w:r>
    </w:p>
    <w:sectPr w:rsidR="00674A57" w:rsidRPr="00CA7293" w:rsidSect="00DF637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134" w:right="1133" w:bottom="1814" w:left="1418" w:header="851" w:footer="851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0B9E6" w14:textId="77777777" w:rsidR="00DF7DDA" w:rsidRDefault="00DF7DDA">
      <w:r>
        <w:separator/>
      </w:r>
    </w:p>
  </w:endnote>
  <w:endnote w:type="continuationSeparator" w:id="0">
    <w:p w14:paraId="295C5162" w14:textId="77777777" w:rsidR="00DF7DDA" w:rsidRDefault="00DF7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Myriad Pro">
    <w:panose1 w:val="020B0503030403020204"/>
    <w:charset w:val="00"/>
    <w:family w:val="auto"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8D1BEC" w14:textId="72449A78" w:rsidR="00E75EAF" w:rsidRPr="0069715B" w:rsidRDefault="00E75EAF" w:rsidP="00AD2605">
    <w:pPr>
      <w:pStyle w:val="Fuzeile"/>
      <w:tabs>
        <w:tab w:val="clear" w:pos="9406"/>
        <w:tab w:val="right" w:pos="9356"/>
      </w:tabs>
      <w:rPr>
        <w:color w:val="7F7F7F"/>
      </w:rPr>
    </w:pPr>
    <w:r w:rsidRPr="008F6873">
      <w:rPr>
        <w:color w:val="FF9900"/>
      </w:rPr>
      <w:t>www.quint-essenz.ch</w:t>
    </w:r>
    <w:r w:rsidRPr="00E459D6">
      <w:rPr>
        <w:color w:val="7F7F7F"/>
      </w:rPr>
      <w:t>, ein Angebot von Gesundheitsförderung Schweiz</w:t>
    </w:r>
    <w:r w:rsidRPr="00E459D6">
      <w:rPr>
        <w:color w:val="7F7F7F"/>
      </w:rPr>
      <w:br/>
    </w:r>
    <w:r>
      <w:rPr>
        <w:color w:val="7F7F7F"/>
      </w:rPr>
      <w:t>Projektskizze</w:t>
    </w:r>
    <w:r w:rsidR="00DF6373">
      <w:rPr>
        <w:color w:val="7F7F7F"/>
      </w:rPr>
      <w:t xml:space="preserve"> </w:t>
    </w:r>
    <w:r w:rsidR="00DF6373">
      <w:rPr>
        <w:color w:val="7F7F7F"/>
        <w:lang w:val="fr-CH"/>
      </w:rPr>
      <w:t>[Proje</w:t>
    </w:r>
    <w:r w:rsidR="00DF6373">
      <w:rPr>
        <w:color w:val="7F7F7F"/>
        <w:lang w:val="fr-CH"/>
      </w:rPr>
      <w:t>k</w:t>
    </w:r>
    <w:r w:rsidR="00DF6373" w:rsidRPr="00086689">
      <w:rPr>
        <w:color w:val="7F7F7F"/>
        <w:lang w:val="fr-CH"/>
      </w:rPr>
      <w:t>t], [</w:t>
    </w:r>
    <w:r w:rsidR="00DF6373">
      <w:rPr>
        <w:color w:val="7F7F7F"/>
        <w:lang w:val="fr-CH"/>
      </w:rPr>
      <w:t>Autor/-in</w:t>
    </w:r>
    <w:r w:rsidR="00DF6373" w:rsidRPr="00086689">
      <w:rPr>
        <w:color w:val="7F7F7F"/>
        <w:lang w:val="fr-CH"/>
      </w:rPr>
      <w:t>], [</w:t>
    </w:r>
    <w:r w:rsidR="00DF6373">
      <w:rPr>
        <w:color w:val="7F7F7F"/>
        <w:lang w:val="fr-CH"/>
      </w:rPr>
      <w:t>Datum</w:t>
    </w:r>
    <w:r w:rsidR="00DF6373" w:rsidRPr="00086689">
      <w:rPr>
        <w:color w:val="7F7F7F"/>
        <w:lang w:val="fr-CH"/>
      </w:rPr>
      <w:t>]</w:t>
    </w:r>
    <w:r w:rsidRPr="00E459D6">
      <w:rPr>
        <w:color w:val="7F7F7F"/>
      </w:rPr>
      <w:tab/>
    </w:r>
    <w:r w:rsidRPr="00E459D6">
      <w:rPr>
        <w:color w:val="7F7F7F"/>
      </w:rPr>
      <w:tab/>
    </w:r>
    <w:r w:rsidRPr="00E459D6">
      <w:rPr>
        <w:color w:val="7F7F7F"/>
        <w:lang w:val="fr-FR"/>
      </w:rPr>
      <w:fldChar w:fldCharType="begin"/>
    </w:r>
    <w:r w:rsidRPr="00E459D6">
      <w:rPr>
        <w:color w:val="7F7F7F"/>
      </w:rPr>
      <w:instrText xml:space="preserve"> </w:instrText>
    </w:r>
    <w:r w:rsidR="00C07D80">
      <w:rPr>
        <w:color w:val="7F7F7F"/>
      </w:rPr>
      <w:instrText>PAGE</w:instrText>
    </w:r>
    <w:r w:rsidRPr="00E459D6">
      <w:rPr>
        <w:color w:val="7F7F7F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DF6373">
      <w:rPr>
        <w:noProof/>
        <w:color w:val="7F7F7F"/>
      </w:rPr>
      <w:t>1</w:t>
    </w:r>
    <w:r w:rsidRPr="00E459D6">
      <w:rPr>
        <w:color w:val="7F7F7F"/>
        <w:lang w:val="fr-FR"/>
      </w:rPr>
      <w:fldChar w:fldCharType="end"/>
    </w:r>
    <w:r w:rsidRPr="00E459D6">
      <w:rPr>
        <w:color w:val="7F7F7F"/>
      </w:rPr>
      <w:t>/</w:t>
    </w:r>
    <w:r w:rsidRPr="00E459D6">
      <w:rPr>
        <w:color w:val="7F7F7F"/>
      </w:rPr>
      <w:fldChar w:fldCharType="begin"/>
    </w:r>
    <w:r w:rsidRPr="00E459D6">
      <w:rPr>
        <w:color w:val="7F7F7F"/>
      </w:rPr>
      <w:instrText xml:space="preserve"> </w:instrText>
    </w:r>
    <w:r w:rsidR="00C07D80">
      <w:rPr>
        <w:color w:val="7F7F7F"/>
      </w:rPr>
      <w:instrText>NUMPAGES</w:instrText>
    </w:r>
    <w:r w:rsidRPr="00E459D6">
      <w:rPr>
        <w:color w:val="7F7F7F"/>
      </w:rPr>
      <w:instrText xml:space="preserve"> </w:instrText>
    </w:r>
    <w:r w:rsidRPr="00E459D6">
      <w:rPr>
        <w:color w:val="7F7F7F"/>
      </w:rPr>
      <w:fldChar w:fldCharType="separate"/>
    </w:r>
    <w:r w:rsidR="00DF6373">
      <w:rPr>
        <w:noProof/>
        <w:color w:val="7F7F7F"/>
      </w:rPr>
      <w:t>4</w:t>
    </w:r>
    <w:r w:rsidRPr="00E459D6">
      <w:rPr>
        <w:color w:val="7F7F7F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B974F" w14:textId="77777777" w:rsidR="00E75EAF" w:rsidRPr="00E459D6" w:rsidRDefault="00E75EAF" w:rsidP="00AD2605">
    <w:pPr>
      <w:pStyle w:val="Fuzeile"/>
      <w:tabs>
        <w:tab w:val="clear" w:pos="9406"/>
        <w:tab w:val="right" w:pos="9356"/>
      </w:tabs>
      <w:rPr>
        <w:color w:val="7F7F7F"/>
      </w:rPr>
    </w:pPr>
    <w:r w:rsidRPr="008F6873">
      <w:rPr>
        <w:color w:val="FF9900"/>
      </w:rPr>
      <w:t>www.quint-essenz.ch</w:t>
    </w:r>
    <w:r w:rsidRPr="00E459D6">
      <w:rPr>
        <w:color w:val="7F7F7F"/>
      </w:rPr>
      <w:t>, ein Angebot von Gesundheitsförderung Schweiz</w:t>
    </w:r>
    <w:r w:rsidRPr="00E459D6">
      <w:rPr>
        <w:color w:val="7F7F7F"/>
      </w:rPr>
      <w:br/>
    </w:r>
    <w:r>
      <w:rPr>
        <w:color w:val="7F7F7F"/>
      </w:rPr>
      <w:t>Projektskizze [Projekt]</w:t>
    </w:r>
    <w:r w:rsidRPr="00E459D6">
      <w:rPr>
        <w:color w:val="7F7F7F"/>
      </w:rPr>
      <w:t>,</w:t>
    </w:r>
    <w:r>
      <w:rPr>
        <w:color w:val="7F7F7F"/>
      </w:rPr>
      <w:t xml:space="preserve"> [Autor/in], [Datum]</w:t>
    </w:r>
    <w:r w:rsidRPr="00E459D6">
      <w:rPr>
        <w:color w:val="7F7F7F"/>
      </w:rPr>
      <w:tab/>
    </w:r>
    <w:r w:rsidRPr="00E459D6">
      <w:rPr>
        <w:color w:val="7F7F7F"/>
      </w:rPr>
      <w:tab/>
    </w:r>
    <w:r w:rsidRPr="00E459D6">
      <w:rPr>
        <w:color w:val="7F7F7F"/>
        <w:lang w:val="fr-FR"/>
      </w:rPr>
      <w:fldChar w:fldCharType="begin"/>
    </w:r>
    <w:r w:rsidRPr="00E459D6">
      <w:rPr>
        <w:color w:val="7F7F7F"/>
      </w:rPr>
      <w:instrText xml:space="preserve"> </w:instrText>
    </w:r>
    <w:r w:rsidR="00C07D80">
      <w:rPr>
        <w:color w:val="7F7F7F"/>
      </w:rPr>
      <w:instrText>PAGE</w:instrText>
    </w:r>
    <w:r w:rsidRPr="00E459D6">
      <w:rPr>
        <w:color w:val="7F7F7F"/>
      </w:rPr>
      <w:instrText xml:space="preserve"> </w:instrText>
    </w:r>
    <w:r w:rsidRPr="00E459D6">
      <w:rPr>
        <w:color w:val="7F7F7F"/>
        <w:lang w:val="fr-FR"/>
      </w:rPr>
      <w:fldChar w:fldCharType="separate"/>
    </w:r>
    <w:r w:rsidR="00DF6373">
      <w:rPr>
        <w:noProof/>
        <w:color w:val="7F7F7F"/>
      </w:rPr>
      <w:t>1</w:t>
    </w:r>
    <w:r w:rsidRPr="00E459D6">
      <w:rPr>
        <w:color w:val="7F7F7F"/>
        <w:lang w:val="fr-FR"/>
      </w:rPr>
      <w:fldChar w:fldCharType="end"/>
    </w:r>
    <w:r w:rsidRPr="00E459D6">
      <w:rPr>
        <w:color w:val="7F7F7F"/>
      </w:rPr>
      <w:t>/</w:t>
    </w:r>
    <w:r w:rsidRPr="00E459D6">
      <w:rPr>
        <w:color w:val="7F7F7F"/>
      </w:rPr>
      <w:fldChar w:fldCharType="begin"/>
    </w:r>
    <w:r w:rsidRPr="00E459D6">
      <w:rPr>
        <w:color w:val="7F7F7F"/>
      </w:rPr>
      <w:instrText xml:space="preserve"> </w:instrText>
    </w:r>
    <w:r w:rsidR="00C07D80">
      <w:rPr>
        <w:color w:val="7F7F7F"/>
      </w:rPr>
      <w:instrText>NUMPAGES</w:instrText>
    </w:r>
    <w:r w:rsidRPr="00E459D6">
      <w:rPr>
        <w:color w:val="7F7F7F"/>
      </w:rPr>
      <w:instrText xml:space="preserve"> </w:instrText>
    </w:r>
    <w:r w:rsidRPr="00E459D6">
      <w:rPr>
        <w:color w:val="7F7F7F"/>
      </w:rPr>
      <w:fldChar w:fldCharType="separate"/>
    </w:r>
    <w:r w:rsidR="00DF6373">
      <w:rPr>
        <w:noProof/>
        <w:color w:val="7F7F7F"/>
      </w:rPr>
      <w:t>4</w:t>
    </w:r>
    <w:r w:rsidRPr="00E459D6">
      <w:rPr>
        <w:color w:val="7F7F7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F145ED" w14:textId="77777777" w:rsidR="00DF7DDA" w:rsidRDefault="00DF7DDA">
      <w:r>
        <w:separator/>
      </w:r>
    </w:p>
  </w:footnote>
  <w:footnote w:type="continuationSeparator" w:id="0">
    <w:p w14:paraId="7340E44A" w14:textId="77777777" w:rsidR="00DF7DDA" w:rsidRDefault="00DF7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2871C8" w14:textId="77777777" w:rsidR="00E75EAF" w:rsidRPr="00F01D28" w:rsidRDefault="00E75EAF" w:rsidP="00E75EAF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25EE21" w14:textId="77777777" w:rsidR="00E75EAF" w:rsidRPr="008F6873" w:rsidRDefault="00E75EAF" w:rsidP="004F54E8">
    <w:pPr>
      <w:tabs>
        <w:tab w:val="left" w:pos="753"/>
        <w:tab w:val="right" w:pos="9639"/>
      </w:tabs>
    </w:pPr>
    <w:r>
      <w:tab/>
    </w:r>
    <w:r>
      <w:tab/>
    </w:r>
    <w:r w:rsidR="00DF7DDA">
      <w:rPr>
        <w:noProof/>
        <w:lang w:val="de-CH" w:eastAsia="de-CH"/>
      </w:rPr>
      <w:pict w14:anchorId="0933ED0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3.75pt;height:59.65pt;mso-position-horizontal-relative:char;mso-position-vertical-relative:lin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5"/>
    <w:multiLevelType w:val="singleLevel"/>
    <w:tmpl w:val="0001040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3CF45B0"/>
    <w:multiLevelType w:val="multilevel"/>
    <w:tmpl w:val="42B44FB2"/>
    <w:lvl w:ilvl="0">
      <w:start w:val="5"/>
      <w:numFmt w:val="decimal"/>
      <w:lvlText w:val="%1"/>
      <w:lvlJc w:val="left"/>
      <w:pPr>
        <w:tabs>
          <w:tab w:val="num" w:pos="560"/>
        </w:tabs>
        <w:ind w:left="560" w:hanging="560"/>
      </w:pPr>
      <w:rPr>
        <w:rFonts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0"/>
        </w:tabs>
        <w:ind w:left="560" w:hanging="5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</w:abstractNum>
  <w:abstractNum w:abstractNumId="5">
    <w:nsid w:val="04153BF7"/>
    <w:multiLevelType w:val="multilevel"/>
    <w:tmpl w:val="88CA0DA2"/>
    <w:lvl w:ilvl="0">
      <w:start w:val="2"/>
      <w:numFmt w:val="decimal"/>
      <w:lvlText w:val="%1"/>
      <w:lvlJc w:val="left"/>
      <w:pPr>
        <w:tabs>
          <w:tab w:val="num" w:pos="560"/>
        </w:tabs>
        <w:ind w:left="560" w:hanging="560"/>
      </w:pPr>
      <w:rPr>
        <w:rFonts w:hint="default"/>
        <w:b/>
        <w:sz w:val="22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sz w:val="22"/>
      </w:rPr>
    </w:lvl>
  </w:abstractNum>
  <w:abstractNum w:abstractNumId="6">
    <w:nsid w:val="069128D6"/>
    <w:multiLevelType w:val="multilevel"/>
    <w:tmpl w:val="3A58AA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946673B"/>
    <w:multiLevelType w:val="multilevel"/>
    <w:tmpl w:val="7E1C79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651097"/>
    <w:multiLevelType w:val="multilevel"/>
    <w:tmpl w:val="27F0AC6A"/>
    <w:lvl w:ilvl="0">
      <w:start w:val="1"/>
      <w:numFmt w:val="decimal"/>
      <w:lvlText w:val="%1"/>
      <w:lvlJc w:val="left"/>
      <w:pPr>
        <w:tabs>
          <w:tab w:val="num" w:pos="560"/>
        </w:tabs>
        <w:ind w:left="560" w:hanging="560"/>
      </w:pPr>
      <w:rPr>
        <w:rFonts w:hint="default"/>
        <w:b/>
        <w:sz w:val="22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sz w:val="22"/>
      </w:rPr>
    </w:lvl>
  </w:abstractNum>
  <w:abstractNum w:abstractNumId="9">
    <w:nsid w:val="098E367D"/>
    <w:multiLevelType w:val="hybridMultilevel"/>
    <w:tmpl w:val="BCB05286"/>
    <w:lvl w:ilvl="0" w:tplc="903E0B42">
      <w:start w:val="1"/>
      <w:numFmt w:val="bullet"/>
      <w:lvlText w:val="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</w:rPr>
    </w:lvl>
    <w:lvl w:ilvl="1" w:tplc="3514A7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B1018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61649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67423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3202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2086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7648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9DC4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9E37577"/>
    <w:multiLevelType w:val="multilevel"/>
    <w:tmpl w:val="6E3C5A02"/>
    <w:lvl w:ilvl="0">
      <w:start w:val="5"/>
      <w:numFmt w:val="decimal"/>
      <w:lvlText w:val="%1"/>
      <w:lvlJc w:val="left"/>
      <w:pPr>
        <w:tabs>
          <w:tab w:val="num" w:pos="560"/>
        </w:tabs>
        <w:ind w:left="560" w:hanging="560"/>
      </w:pPr>
      <w:rPr>
        <w:rFonts w:hint="default"/>
        <w:b/>
        <w:color w:val="800000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color w:val="80000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color w:val="80000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80000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80000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80000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80000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80000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color w:val="800000"/>
        <w:sz w:val="22"/>
      </w:rPr>
    </w:lvl>
  </w:abstractNum>
  <w:abstractNum w:abstractNumId="11">
    <w:nsid w:val="0D604F0D"/>
    <w:multiLevelType w:val="hybridMultilevel"/>
    <w:tmpl w:val="79E611DE"/>
    <w:lvl w:ilvl="0" w:tplc="70A6F062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1E22A3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7364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E816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6036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BE87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A021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EE68B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CFCD6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C0E0C9D"/>
    <w:multiLevelType w:val="hybridMultilevel"/>
    <w:tmpl w:val="E5B889EA"/>
    <w:lvl w:ilvl="0" w:tplc="63A6356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62287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8AFD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2EE8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94B8C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A74EE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A2CA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2C15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E2E50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30E79F1"/>
    <w:multiLevelType w:val="multilevel"/>
    <w:tmpl w:val="E1CE5366"/>
    <w:lvl w:ilvl="0">
      <w:start w:val="3"/>
      <w:numFmt w:val="decimal"/>
      <w:lvlText w:val="%1"/>
      <w:lvlJc w:val="left"/>
      <w:pPr>
        <w:tabs>
          <w:tab w:val="num" w:pos="560"/>
        </w:tabs>
        <w:ind w:left="560" w:hanging="560"/>
      </w:pPr>
      <w:rPr>
        <w:rFonts w:hint="default"/>
        <w:b/>
        <w:sz w:val="22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sz w:val="22"/>
      </w:rPr>
    </w:lvl>
  </w:abstractNum>
  <w:abstractNum w:abstractNumId="14">
    <w:nsid w:val="28771A42"/>
    <w:multiLevelType w:val="multilevel"/>
    <w:tmpl w:val="84FA0034"/>
    <w:lvl w:ilvl="0">
      <w:start w:val="2"/>
      <w:numFmt w:val="decimal"/>
      <w:lvlText w:val="%1"/>
      <w:lvlJc w:val="left"/>
      <w:pPr>
        <w:tabs>
          <w:tab w:val="num" w:pos="560"/>
        </w:tabs>
        <w:ind w:left="560" w:hanging="560"/>
      </w:pPr>
      <w:rPr>
        <w:rFonts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sz w:val="22"/>
      </w:rPr>
    </w:lvl>
  </w:abstractNum>
  <w:abstractNum w:abstractNumId="15">
    <w:nsid w:val="2B0A605E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6">
    <w:nsid w:val="351A6DFF"/>
    <w:multiLevelType w:val="hybridMultilevel"/>
    <w:tmpl w:val="E1D2B244"/>
    <w:lvl w:ilvl="0" w:tplc="CA18A11A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F790EC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D4D04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2E8D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A8FA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67E61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72DF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908A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F47C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C930BF"/>
    <w:multiLevelType w:val="multilevel"/>
    <w:tmpl w:val="B8AC284C"/>
    <w:lvl w:ilvl="0">
      <w:start w:val="2"/>
      <w:numFmt w:val="decimal"/>
      <w:lvlText w:val="%1"/>
      <w:lvlJc w:val="left"/>
      <w:pPr>
        <w:tabs>
          <w:tab w:val="num" w:pos="560"/>
        </w:tabs>
        <w:ind w:left="560" w:hanging="560"/>
      </w:pPr>
      <w:rPr>
        <w:rFonts w:hint="default"/>
        <w:b/>
        <w:sz w:val="22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sz w:val="22"/>
      </w:rPr>
    </w:lvl>
  </w:abstractNum>
  <w:abstractNum w:abstractNumId="18">
    <w:nsid w:val="36C159CF"/>
    <w:multiLevelType w:val="hybridMultilevel"/>
    <w:tmpl w:val="3A58AAF0"/>
    <w:lvl w:ilvl="0" w:tplc="4D2CB28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0190407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7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7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7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7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7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3D0B0E"/>
    <w:multiLevelType w:val="hybridMultilevel"/>
    <w:tmpl w:val="1318E9FA"/>
    <w:lvl w:ilvl="0" w:tplc="8D9E4EB2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  <w:lvl w:ilvl="1" w:tplc="98F80F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0E418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381F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CF477B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D92F4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3A4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E14EC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3F627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D4B363F"/>
    <w:multiLevelType w:val="hybridMultilevel"/>
    <w:tmpl w:val="9A788624"/>
    <w:lvl w:ilvl="0" w:tplc="79FA0AC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0C783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B638FAD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06AC8E6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09E606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E3549668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8C058C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5C0C9A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EF3C960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242280B"/>
    <w:multiLevelType w:val="multilevel"/>
    <w:tmpl w:val="E9701284"/>
    <w:lvl w:ilvl="0">
      <w:start w:val="2"/>
      <w:numFmt w:val="decimal"/>
      <w:lvlText w:val="%1"/>
      <w:lvlJc w:val="left"/>
      <w:pPr>
        <w:tabs>
          <w:tab w:val="num" w:pos="560"/>
        </w:tabs>
        <w:ind w:left="560" w:hanging="560"/>
      </w:pPr>
      <w:rPr>
        <w:rFonts w:hint="default"/>
        <w:b/>
        <w:sz w:val="22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sz w:val="22"/>
      </w:rPr>
    </w:lvl>
  </w:abstractNum>
  <w:abstractNum w:abstractNumId="22">
    <w:nsid w:val="429E5D03"/>
    <w:multiLevelType w:val="hybridMultilevel"/>
    <w:tmpl w:val="58B0B432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1F4197"/>
    <w:multiLevelType w:val="multilevel"/>
    <w:tmpl w:val="50487354"/>
    <w:lvl w:ilvl="0">
      <w:start w:val="2"/>
      <w:numFmt w:val="decimal"/>
      <w:lvlText w:val="%1"/>
      <w:lvlJc w:val="left"/>
      <w:pPr>
        <w:tabs>
          <w:tab w:val="num" w:pos="560"/>
        </w:tabs>
        <w:ind w:left="560" w:hanging="560"/>
      </w:pPr>
      <w:rPr>
        <w:rFonts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sz w:val="22"/>
      </w:rPr>
    </w:lvl>
  </w:abstractNum>
  <w:abstractNum w:abstractNumId="24">
    <w:nsid w:val="4C9B2B75"/>
    <w:multiLevelType w:val="hybridMultilevel"/>
    <w:tmpl w:val="E1D2B244"/>
    <w:lvl w:ilvl="0" w:tplc="B3D6A4BC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5A0CD3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6C6E5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A204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74EA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214A2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2E32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C09F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38C2F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6FD63B4"/>
    <w:multiLevelType w:val="multilevel"/>
    <w:tmpl w:val="961A1300"/>
    <w:lvl w:ilvl="0">
      <w:start w:val="2"/>
      <w:numFmt w:val="decimal"/>
      <w:lvlText w:val="%1"/>
      <w:lvlJc w:val="left"/>
      <w:pPr>
        <w:tabs>
          <w:tab w:val="num" w:pos="560"/>
        </w:tabs>
        <w:ind w:left="560" w:hanging="560"/>
      </w:pPr>
      <w:rPr>
        <w:rFonts w:hint="default"/>
        <w:b/>
        <w:color w:val="800000"/>
        <w:sz w:val="22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color w:val="80000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color w:val="80000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80000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800000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800000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800000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80000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color w:val="800000"/>
        <w:sz w:val="22"/>
      </w:rPr>
    </w:lvl>
  </w:abstractNum>
  <w:abstractNum w:abstractNumId="26">
    <w:nsid w:val="5D055886"/>
    <w:multiLevelType w:val="hybridMultilevel"/>
    <w:tmpl w:val="9EC6A966"/>
    <w:lvl w:ilvl="0" w:tplc="FE6049A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09857C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8DE20D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E207A6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BF43A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7A62838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0AA1B8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AA2BC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1DAF552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53742EE"/>
    <w:multiLevelType w:val="multilevel"/>
    <w:tmpl w:val="52FE2F60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>
    <w:nsid w:val="684A3D97"/>
    <w:multiLevelType w:val="hybridMultilevel"/>
    <w:tmpl w:val="AC5A9C4A"/>
    <w:lvl w:ilvl="0" w:tplc="0830978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B71A15A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B1FA518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AC4EAB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F1A7E6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A95CCCA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B164E1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CCA587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6DA83D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EEA5D73"/>
    <w:multiLevelType w:val="hybridMultilevel"/>
    <w:tmpl w:val="B5E80B9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758C5551"/>
    <w:multiLevelType w:val="multilevel"/>
    <w:tmpl w:val="9FF8873E"/>
    <w:lvl w:ilvl="0">
      <w:start w:val="1"/>
      <w:numFmt w:val="decimal"/>
      <w:lvlText w:val="%1"/>
      <w:lvlJc w:val="left"/>
      <w:pPr>
        <w:tabs>
          <w:tab w:val="num" w:pos="560"/>
        </w:tabs>
        <w:ind w:left="560" w:hanging="560"/>
      </w:pPr>
      <w:rPr>
        <w:rFonts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sz w:val="22"/>
      </w:rPr>
    </w:lvl>
  </w:abstractNum>
  <w:abstractNum w:abstractNumId="31">
    <w:nsid w:val="786E596F"/>
    <w:multiLevelType w:val="hybridMultilevel"/>
    <w:tmpl w:val="20CE0786"/>
    <w:lvl w:ilvl="0" w:tplc="1ECE08C4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</w:rPr>
    </w:lvl>
    <w:lvl w:ilvl="1" w:tplc="B2A852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30A25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BA66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3449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F9616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D8BD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0ED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286F4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D851DEC"/>
    <w:multiLevelType w:val="multilevel"/>
    <w:tmpl w:val="28B4F538"/>
    <w:lvl w:ilvl="0">
      <w:start w:val="4"/>
      <w:numFmt w:val="decimal"/>
      <w:lvlText w:val="%1"/>
      <w:lvlJc w:val="left"/>
      <w:pPr>
        <w:tabs>
          <w:tab w:val="num" w:pos="560"/>
        </w:tabs>
        <w:ind w:left="560" w:hanging="560"/>
      </w:pPr>
      <w:rPr>
        <w:rFonts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sz w:val="22"/>
      </w:rPr>
    </w:lvl>
  </w:abstractNum>
  <w:abstractNum w:abstractNumId="33">
    <w:nsid w:val="7E9459B4"/>
    <w:multiLevelType w:val="multilevel"/>
    <w:tmpl w:val="29422490"/>
    <w:lvl w:ilvl="0">
      <w:start w:val="1"/>
      <w:numFmt w:val="decimal"/>
      <w:lvlText w:val="%1"/>
      <w:lvlJc w:val="left"/>
      <w:pPr>
        <w:tabs>
          <w:tab w:val="num" w:pos="560"/>
        </w:tabs>
        <w:ind w:left="560" w:hanging="560"/>
      </w:pPr>
      <w:rPr>
        <w:rFonts w:hint="default"/>
        <w:b/>
        <w:sz w:val="22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sz w:val="22"/>
      </w:rPr>
    </w:lvl>
  </w:abstractNum>
  <w:abstractNum w:abstractNumId="34">
    <w:nsid w:val="7FA835AF"/>
    <w:multiLevelType w:val="multilevel"/>
    <w:tmpl w:val="50A4106A"/>
    <w:lvl w:ilvl="0">
      <w:start w:val="1"/>
      <w:numFmt w:val="decimal"/>
      <w:lvlText w:val="%1"/>
      <w:lvlJc w:val="left"/>
      <w:pPr>
        <w:tabs>
          <w:tab w:val="num" w:pos="560"/>
        </w:tabs>
        <w:ind w:left="560" w:hanging="560"/>
      </w:pPr>
      <w:rPr>
        <w:rFonts w:hint="default"/>
        <w:b/>
        <w:sz w:val="22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  <w:sz w:val="22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20"/>
  </w:num>
  <w:num w:numId="6">
    <w:abstractNumId w:val="26"/>
  </w:num>
  <w:num w:numId="7">
    <w:abstractNumId w:val="28"/>
  </w:num>
  <w:num w:numId="8">
    <w:abstractNumId w:val="31"/>
  </w:num>
  <w:num w:numId="9">
    <w:abstractNumId w:val="24"/>
  </w:num>
  <w:num w:numId="10">
    <w:abstractNumId w:val="16"/>
  </w:num>
  <w:num w:numId="11">
    <w:abstractNumId w:val="19"/>
  </w:num>
  <w:num w:numId="12">
    <w:abstractNumId w:val="9"/>
  </w:num>
  <w:num w:numId="13">
    <w:abstractNumId w:val="12"/>
  </w:num>
  <w:num w:numId="14">
    <w:abstractNumId w:val="22"/>
  </w:num>
  <w:num w:numId="15">
    <w:abstractNumId w:val="11"/>
  </w:num>
  <w:num w:numId="16">
    <w:abstractNumId w:val="29"/>
  </w:num>
  <w:num w:numId="17">
    <w:abstractNumId w:val="13"/>
  </w:num>
  <w:num w:numId="18">
    <w:abstractNumId w:val="5"/>
  </w:num>
  <w:num w:numId="19">
    <w:abstractNumId w:val="21"/>
  </w:num>
  <w:num w:numId="20">
    <w:abstractNumId w:val="25"/>
  </w:num>
  <w:num w:numId="21">
    <w:abstractNumId w:val="17"/>
  </w:num>
  <w:num w:numId="22">
    <w:abstractNumId w:val="14"/>
  </w:num>
  <w:num w:numId="23">
    <w:abstractNumId w:val="8"/>
  </w:num>
  <w:num w:numId="24">
    <w:abstractNumId w:val="34"/>
  </w:num>
  <w:num w:numId="25">
    <w:abstractNumId w:val="33"/>
  </w:num>
  <w:num w:numId="26">
    <w:abstractNumId w:val="30"/>
  </w:num>
  <w:num w:numId="27">
    <w:abstractNumId w:val="32"/>
  </w:num>
  <w:num w:numId="28">
    <w:abstractNumId w:val="10"/>
  </w:num>
  <w:num w:numId="29">
    <w:abstractNumId w:val="23"/>
  </w:num>
  <w:num w:numId="30">
    <w:abstractNumId w:val="4"/>
  </w:num>
  <w:num w:numId="31">
    <w:abstractNumId w:val="18"/>
  </w:num>
  <w:num w:numId="32">
    <w:abstractNumId w:val="7"/>
  </w:num>
  <w:num w:numId="33">
    <w:abstractNumId w:val="6"/>
  </w:num>
  <w:num w:numId="34">
    <w:abstractNumId w:val="15"/>
  </w:num>
  <w:num w:numId="35">
    <w:abstractNumId w:val="15"/>
  </w:num>
  <w:num w:numId="36">
    <w:abstractNumId w:val="15"/>
  </w:num>
  <w:num w:numId="37">
    <w:abstractNumId w:val="15"/>
  </w:num>
  <w:num w:numId="38">
    <w:abstractNumId w:val="15"/>
  </w:num>
  <w:num w:numId="39">
    <w:abstractNumId w:val="15"/>
  </w:num>
  <w:num w:numId="40">
    <w:abstractNumId w:val="15"/>
  </w:num>
  <w:num w:numId="41">
    <w:abstractNumId w:val="15"/>
  </w:num>
  <w:num w:numId="42">
    <w:abstractNumId w:val="15"/>
  </w:num>
  <w:num w:numId="43">
    <w:abstractNumId w:val="15"/>
  </w:num>
  <w:num w:numId="44">
    <w:abstractNumId w:val="15"/>
  </w:num>
  <w:num w:numId="45">
    <w:abstractNumId w:val="15"/>
  </w:num>
  <w:num w:numId="46">
    <w:abstractNumId w:val="15"/>
  </w:num>
  <w:num w:numId="47">
    <w:abstractNumId w:val="15"/>
  </w:num>
  <w:num w:numId="48">
    <w:abstractNumId w:val="15"/>
  </w:num>
  <w:num w:numId="49">
    <w:abstractNumId w:val="15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intFractionalCharacterWidth/>
  <w:embedSystemFonts/>
  <w:activeWritingStyle w:appName="MSWord" w:lang="de-CH" w:vendorID="6" w:dllVersion="2" w:checkStyle="1"/>
  <w:activeWritingStyle w:appName="MSWord" w:lang="fr-FR" w:vendorID="65" w:dllVersion="514" w:checkStyle="1"/>
  <w:activeWritingStyle w:appName="MSWord" w:lang="de-CH" w:vendorID="9" w:dllVersion="512" w:checkStyle="1"/>
  <w:activeWritingStyle w:appName="MSWord" w:lang="de-DE" w:vendorID="9" w:dllVersion="512" w:checkStyle="1"/>
  <w:activeWritingStyle w:appName="MSWord" w:lang="de-DE" w:vendorID="6" w:dllVersion="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autoHyphenation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4628"/>
    <w:rsid w:val="000244EB"/>
    <w:rsid w:val="0005393E"/>
    <w:rsid w:val="000E68EE"/>
    <w:rsid w:val="001754D5"/>
    <w:rsid w:val="001F7B6B"/>
    <w:rsid w:val="00201BAB"/>
    <w:rsid w:val="00232FA5"/>
    <w:rsid w:val="002665A7"/>
    <w:rsid w:val="0027532B"/>
    <w:rsid w:val="003023B0"/>
    <w:rsid w:val="00322771"/>
    <w:rsid w:val="00381CAE"/>
    <w:rsid w:val="00385286"/>
    <w:rsid w:val="003F44D6"/>
    <w:rsid w:val="00415F4D"/>
    <w:rsid w:val="004F54E8"/>
    <w:rsid w:val="00674A57"/>
    <w:rsid w:val="006A6EFB"/>
    <w:rsid w:val="006C05CB"/>
    <w:rsid w:val="006D501F"/>
    <w:rsid w:val="00706B81"/>
    <w:rsid w:val="0071707D"/>
    <w:rsid w:val="00791CD4"/>
    <w:rsid w:val="007B0EBD"/>
    <w:rsid w:val="0087735E"/>
    <w:rsid w:val="008778AC"/>
    <w:rsid w:val="008C2A87"/>
    <w:rsid w:val="008F6873"/>
    <w:rsid w:val="00902005"/>
    <w:rsid w:val="00A37AFB"/>
    <w:rsid w:val="00AA56CB"/>
    <w:rsid w:val="00AB6840"/>
    <w:rsid w:val="00AC40D8"/>
    <w:rsid w:val="00AD2605"/>
    <w:rsid w:val="00B01948"/>
    <w:rsid w:val="00B76D5B"/>
    <w:rsid w:val="00B86AC5"/>
    <w:rsid w:val="00BB56CA"/>
    <w:rsid w:val="00C07D80"/>
    <w:rsid w:val="00D210BD"/>
    <w:rsid w:val="00DC581C"/>
    <w:rsid w:val="00DC5C5C"/>
    <w:rsid w:val="00DD5C85"/>
    <w:rsid w:val="00DE4628"/>
    <w:rsid w:val="00DF6373"/>
    <w:rsid w:val="00DF7875"/>
    <w:rsid w:val="00DF7DDA"/>
    <w:rsid w:val="00E1254E"/>
    <w:rsid w:val="00E75EAF"/>
    <w:rsid w:val="00E949B8"/>
    <w:rsid w:val="00FB404C"/>
    <w:rsid w:val="00FD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4:docId w14:val="0C845B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A2B35"/>
    <w:rPr>
      <w:rFonts w:ascii="Arial" w:hAnsi="Arial"/>
      <w:sz w:val="22"/>
      <w:lang w:val="de-DE" w:eastAsia="fr-FR"/>
    </w:rPr>
  </w:style>
  <w:style w:type="paragraph" w:styleId="berschrift1">
    <w:name w:val="heading 1"/>
    <w:basedOn w:val="berschrift2"/>
    <w:next w:val="Standard"/>
    <w:link w:val="berschrift1Zchn"/>
    <w:qFormat/>
    <w:rsid w:val="00415F4D"/>
    <w:pPr>
      <w:numPr>
        <w:ilvl w:val="0"/>
      </w:numPr>
      <w:shd w:val="clear" w:color="auto" w:fill="D9D9D9"/>
      <w:spacing w:before="360" w:after="360"/>
      <w:ind w:left="578" w:hanging="578"/>
      <w:outlineLvl w:val="0"/>
    </w:pPr>
    <w:rPr>
      <w:sz w:val="24"/>
    </w:rPr>
  </w:style>
  <w:style w:type="paragraph" w:styleId="berschrift2">
    <w:name w:val="heading 2"/>
    <w:basedOn w:val="berschrift3"/>
    <w:next w:val="Standard"/>
    <w:link w:val="berschrift2Zchn"/>
    <w:autoRedefine/>
    <w:qFormat/>
    <w:rsid w:val="00E1254E"/>
    <w:pPr>
      <w:keepLines/>
      <w:numPr>
        <w:ilvl w:val="1"/>
        <w:numId w:val="50"/>
      </w:numPr>
      <w:tabs>
        <w:tab w:val="clear" w:pos="567"/>
        <w:tab w:val="clear" w:pos="10206"/>
      </w:tabs>
      <w:spacing w:before="480"/>
      <w:outlineLvl w:val="1"/>
    </w:pPr>
    <w:rPr>
      <w:color w:val="000000"/>
    </w:rPr>
  </w:style>
  <w:style w:type="paragraph" w:styleId="berschrift3">
    <w:name w:val="heading 3"/>
    <w:basedOn w:val="Standard"/>
    <w:next w:val="Standard"/>
    <w:autoRedefine/>
    <w:qFormat/>
    <w:rsid w:val="000C7F85"/>
    <w:pPr>
      <w:keepNext/>
      <w:numPr>
        <w:ilvl w:val="2"/>
        <w:numId w:val="34"/>
      </w:numPr>
      <w:tabs>
        <w:tab w:val="left" w:pos="567"/>
        <w:tab w:val="right" w:pos="10206"/>
      </w:tabs>
      <w:spacing w:before="240" w:after="120"/>
      <w:outlineLvl w:val="2"/>
    </w:pPr>
    <w:rPr>
      <w:rFonts w:eastAsia="Times New Roman"/>
      <w:b/>
      <w:lang w:val="de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4EB"/>
    <w:pPr>
      <w:keepNext/>
      <w:numPr>
        <w:ilvl w:val="3"/>
        <w:numId w:val="34"/>
      </w:numPr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4EB"/>
    <w:pPr>
      <w:numPr>
        <w:ilvl w:val="4"/>
        <w:numId w:val="34"/>
      </w:num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4EB"/>
    <w:pPr>
      <w:numPr>
        <w:ilvl w:val="5"/>
        <w:numId w:val="34"/>
      </w:numPr>
      <w:spacing w:before="240" w:after="60"/>
      <w:outlineLvl w:val="5"/>
    </w:pPr>
    <w:rPr>
      <w:rFonts w:ascii="Calibri" w:eastAsia="Times New Roman" w:hAnsi="Calibri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4EB"/>
    <w:pPr>
      <w:numPr>
        <w:ilvl w:val="6"/>
        <w:numId w:val="34"/>
      </w:num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4EB"/>
    <w:pPr>
      <w:numPr>
        <w:ilvl w:val="7"/>
        <w:numId w:val="34"/>
      </w:num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4EB"/>
    <w:pPr>
      <w:numPr>
        <w:ilvl w:val="8"/>
        <w:numId w:val="34"/>
      </w:numPr>
      <w:spacing w:before="240" w:after="60"/>
      <w:outlineLvl w:val="8"/>
    </w:pPr>
    <w:rPr>
      <w:rFonts w:ascii="Cambria" w:eastAsia="Times New Roman" w:hAnsi="Cambria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459D6"/>
    <w:pPr>
      <w:tabs>
        <w:tab w:val="center" w:pos="4513"/>
        <w:tab w:val="right" w:pos="9026"/>
      </w:tabs>
    </w:pPr>
  </w:style>
  <w:style w:type="paragraph" w:styleId="Fuzeile">
    <w:name w:val="footer"/>
    <w:basedOn w:val="Standard"/>
    <w:qFormat/>
    <w:rsid w:val="0069715B"/>
    <w:pPr>
      <w:tabs>
        <w:tab w:val="center" w:pos="4703"/>
        <w:tab w:val="right" w:pos="9406"/>
      </w:tabs>
    </w:pPr>
    <w:rPr>
      <w:sz w:val="20"/>
    </w:rPr>
  </w:style>
  <w:style w:type="character" w:customStyle="1" w:styleId="KopfzeileZchn">
    <w:name w:val="Kopfzeile Zchn"/>
    <w:link w:val="Kopfzeile"/>
    <w:uiPriority w:val="99"/>
    <w:rsid w:val="00E459D6"/>
    <w:rPr>
      <w:rFonts w:ascii="Arial" w:hAnsi="Arial"/>
      <w:sz w:val="22"/>
      <w:lang w:val="de-DE"/>
    </w:rPr>
  </w:style>
  <w:style w:type="paragraph" w:customStyle="1" w:styleId="ZelleStandard">
    <w:name w:val="Zelle Standard"/>
    <w:basedOn w:val="Standard"/>
    <w:qFormat/>
    <w:rsid w:val="005C0AA4"/>
    <w:pPr>
      <w:keepLines/>
      <w:tabs>
        <w:tab w:val="left" w:pos="227"/>
      </w:tabs>
    </w:pPr>
    <w:rPr>
      <w:sz w:val="18"/>
    </w:rPr>
  </w:style>
  <w:style w:type="paragraph" w:customStyle="1" w:styleId="ZelleTitel">
    <w:name w:val="Zelle Titel"/>
    <w:basedOn w:val="Standard"/>
    <w:autoRedefine/>
    <w:qFormat/>
    <w:rsid w:val="005C0AA4"/>
    <w:pPr>
      <w:keepNext/>
      <w:spacing w:before="20" w:after="20"/>
    </w:pPr>
    <w:rPr>
      <w:b/>
      <w:sz w:val="18"/>
      <w:lang w:val="de-CH" w:eastAsia="de-DE"/>
    </w:rPr>
  </w:style>
  <w:style w:type="paragraph" w:styleId="Verzeichnis1">
    <w:name w:val="toc 1"/>
    <w:basedOn w:val="Standard"/>
    <w:next w:val="Standard"/>
    <w:autoRedefine/>
    <w:semiHidden/>
    <w:rsid w:val="002E7DDC"/>
    <w:pPr>
      <w:tabs>
        <w:tab w:val="right" w:leader="dot" w:pos="10194"/>
      </w:tabs>
      <w:spacing w:before="120"/>
    </w:pPr>
    <w:rPr>
      <w:b/>
      <w:noProof/>
    </w:rPr>
  </w:style>
  <w:style w:type="paragraph" w:styleId="Verzeichnis2">
    <w:name w:val="toc 2"/>
    <w:basedOn w:val="Standard"/>
    <w:next w:val="Standard"/>
    <w:autoRedefine/>
    <w:semiHidden/>
    <w:rsid w:val="002E7DDC"/>
    <w:pPr>
      <w:tabs>
        <w:tab w:val="right" w:pos="10194"/>
      </w:tabs>
      <w:ind w:left="227"/>
    </w:pPr>
    <w:rPr>
      <w:noProof/>
    </w:rPr>
  </w:style>
  <w:style w:type="paragraph" w:styleId="Verzeichnis3">
    <w:name w:val="toc 3"/>
    <w:basedOn w:val="Standard"/>
    <w:next w:val="Standard"/>
    <w:autoRedefine/>
    <w:semiHidden/>
    <w:rsid w:val="002E7DDC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2E7DDC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2E7DDC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2E7DDC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2E7DDC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2E7DDC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2E7DDC"/>
    <w:pPr>
      <w:ind w:left="1920"/>
    </w:pPr>
  </w:style>
  <w:style w:type="paragraph" w:styleId="Dokumentstruktur">
    <w:name w:val="Document Map"/>
    <w:basedOn w:val="Standard"/>
    <w:semiHidden/>
    <w:rsid w:val="001B5241"/>
    <w:pPr>
      <w:shd w:val="clear" w:color="auto" w:fill="C6D5EC"/>
    </w:pPr>
    <w:rPr>
      <w:rFonts w:ascii="Lucida Grande" w:hAnsi="Lucida Grande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C4C9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8C4C93"/>
    <w:rPr>
      <w:rFonts w:ascii="Tahoma" w:hAnsi="Tahoma" w:cs="Tahoma"/>
      <w:sz w:val="16"/>
      <w:szCs w:val="16"/>
      <w:lang w:val="de-DE"/>
    </w:rPr>
  </w:style>
  <w:style w:type="paragraph" w:customStyle="1" w:styleId="ZelleKasten">
    <w:name w:val="Zelle Kasten"/>
    <w:basedOn w:val="ZelleStandard"/>
    <w:rsid w:val="003F33FD"/>
    <w:pPr>
      <w:keepLines w:val="0"/>
      <w:suppressLineNumbers/>
      <w:tabs>
        <w:tab w:val="clear" w:pos="227"/>
      </w:tabs>
      <w:suppressAutoHyphens/>
      <w:snapToGrid w:val="0"/>
      <w:spacing w:before="20"/>
      <w:jc w:val="center"/>
    </w:pPr>
    <w:rPr>
      <w:rFonts w:ascii="Zapf Dingbats" w:hAnsi="Zapf Dingbats"/>
      <w:sz w:val="24"/>
      <w:lang w:val="de-CH"/>
    </w:rPr>
  </w:style>
  <w:style w:type="paragraph" w:customStyle="1" w:styleId="Bemerkungen">
    <w:name w:val="Bemerkungen"/>
    <w:basedOn w:val="Standard"/>
    <w:autoRedefine/>
    <w:qFormat/>
    <w:rsid w:val="003F33FD"/>
    <w:pPr>
      <w:tabs>
        <w:tab w:val="right" w:leader="dot" w:pos="10206"/>
      </w:tabs>
      <w:spacing w:line="340" w:lineRule="atLeast"/>
      <w:contextualSpacing/>
    </w:pPr>
    <w:rPr>
      <w:rFonts w:ascii="Myriad Pro" w:eastAsia="Times New Roman" w:hAnsi="Myriad Pro" w:cs="Times"/>
      <w:i/>
      <w:sz w:val="24"/>
      <w:lang w:eastAsia="ar-SA"/>
    </w:rPr>
  </w:style>
  <w:style w:type="paragraph" w:customStyle="1" w:styleId="Bemerkungenerst">
    <w:name w:val="Bemerkungen erst"/>
    <w:basedOn w:val="Bemerkungen"/>
    <w:qFormat/>
    <w:rsid w:val="003F33FD"/>
    <w:pPr>
      <w:keepNext/>
      <w:keepLines/>
      <w:spacing w:before="240" w:line="100" w:lineRule="atLeast"/>
    </w:pPr>
    <w:rPr>
      <w:lang w:val="de-CH"/>
    </w:rPr>
  </w:style>
  <w:style w:type="paragraph" w:customStyle="1" w:styleId="FormatvorlageBemerkungenVor6pt">
    <w:name w:val="Formatvorlage Bemerkungen + Vor:  6 pt"/>
    <w:basedOn w:val="Bemerkungen"/>
    <w:rsid w:val="003F33FD"/>
    <w:pPr>
      <w:spacing w:before="120"/>
    </w:pPr>
    <w:rPr>
      <w:rFonts w:cs="Times New Roman"/>
      <w:iCs/>
    </w:rPr>
  </w:style>
  <w:style w:type="paragraph" w:customStyle="1" w:styleId="Balken">
    <w:name w:val="Balken"/>
    <w:basedOn w:val="Standard"/>
    <w:next w:val="Standard"/>
    <w:rsid w:val="00B8648F"/>
    <w:pPr>
      <w:keepNext/>
      <w:shd w:val="clear" w:color="auto" w:fill="D9D9D9"/>
      <w:tabs>
        <w:tab w:val="left" w:pos="567"/>
      </w:tabs>
      <w:spacing w:before="120" w:after="120"/>
    </w:pPr>
    <w:rPr>
      <w:b/>
      <w:sz w:val="24"/>
    </w:rPr>
  </w:style>
  <w:style w:type="paragraph" w:customStyle="1" w:styleId="Feld">
    <w:name w:val="Feld"/>
    <w:basedOn w:val="berschrift3"/>
    <w:autoRedefine/>
    <w:qFormat/>
    <w:rsid w:val="001754D5"/>
    <w:pPr>
      <w:keepNext w:val="0"/>
      <w:tabs>
        <w:tab w:val="right" w:leader="dot" w:pos="10206"/>
      </w:tabs>
      <w:suppressAutoHyphens/>
      <w:spacing w:before="60" w:after="60"/>
    </w:pPr>
    <w:rPr>
      <w:b w:val="0"/>
      <w:color w:val="000000"/>
      <w:lang w:eastAsia="de-DE"/>
    </w:rPr>
  </w:style>
  <w:style w:type="paragraph" w:customStyle="1" w:styleId="TextZelle">
    <w:name w:val="Text Zelle"/>
    <w:basedOn w:val="Standard"/>
    <w:rsid w:val="0069715B"/>
    <w:pPr>
      <w:spacing w:before="60" w:after="60"/>
    </w:pPr>
    <w:rPr>
      <w:rFonts w:eastAsia="Times New Roman"/>
      <w:color w:val="0000FF"/>
      <w:lang w:val="de-CH"/>
    </w:rPr>
  </w:style>
  <w:style w:type="paragraph" w:customStyle="1" w:styleId="Eingabe">
    <w:name w:val="Eingabe"/>
    <w:basedOn w:val="TextZelle"/>
    <w:rsid w:val="000C7F85"/>
    <w:pPr>
      <w:tabs>
        <w:tab w:val="left" w:pos="637"/>
        <w:tab w:val="left" w:pos="10344"/>
      </w:tabs>
    </w:pPr>
    <w:rPr>
      <w:color w:val="808080"/>
    </w:rPr>
  </w:style>
  <w:style w:type="character" w:customStyle="1" w:styleId="berschrift4Zchn">
    <w:name w:val="Überschrift 4 Zchn"/>
    <w:link w:val="berschrift4"/>
    <w:uiPriority w:val="9"/>
    <w:semiHidden/>
    <w:rsid w:val="000244EB"/>
    <w:rPr>
      <w:rFonts w:ascii="Calibri" w:eastAsia="Times New Roman" w:hAnsi="Calibri" w:cs="Times New Roman"/>
      <w:b/>
      <w:bCs/>
      <w:sz w:val="28"/>
      <w:szCs w:val="28"/>
      <w:lang w:val="de-DE" w:eastAsia="fr-FR"/>
    </w:rPr>
  </w:style>
  <w:style w:type="character" w:customStyle="1" w:styleId="berschrift5Zchn">
    <w:name w:val="Überschrift 5 Zchn"/>
    <w:link w:val="berschrift5"/>
    <w:uiPriority w:val="9"/>
    <w:semiHidden/>
    <w:rsid w:val="000244EB"/>
    <w:rPr>
      <w:rFonts w:ascii="Calibri" w:eastAsia="Times New Roman" w:hAnsi="Calibri" w:cs="Times New Roman"/>
      <w:b/>
      <w:bCs/>
      <w:i/>
      <w:iCs/>
      <w:sz w:val="26"/>
      <w:szCs w:val="26"/>
      <w:lang w:val="de-DE" w:eastAsia="fr-FR"/>
    </w:rPr>
  </w:style>
  <w:style w:type="character" w:customStyle="1" w:styleId="berschrift6Zchn">
    <w:name w:val="Überschrift 6 Zchn"/>
    <w:link w:val="berschrift6"/>
    <w:uiPriority w:val="9"/>
    <w:semiHidden/>
    <w:rsid w:val="000244EB"/>
    <w:rPr>
      <w:rFonts w:ascii="Calibri" w:eastAsia="Times New Roman" w:hAnsi="Calibri" w:cs="Times New Roman"/>
      <w:b/>
      <w:bCs/>
      <w:sz w:val="22"/>
      <w:szCs w:val="22"/>
      <w:lang w:val="de-DE" w:eastAsia="fr-FR"/>
    </w:rPr>
  </w:style>
  <w:style w:type="character" w:customStyle="1" w:styleId="berschrift7Zchn">
    <w:name w:val="Überschrift 7 Zchn"/>
    <w:link w:val="berschrift7"/>
    <w:uiPriority w:val="9"/>
    <w:semiHidden/>
    <w:rsid w:val="000244EB"/>
    <w:rPr>
      <w:rFonts w:ascii="Calibri" w:eastAsia="Times New Roman" w:hAnsi="Calibri" w:cs="Times New Roman"/>
      <w:sz w:val="24"/>
      <w:szCs w:val="24"/>
      <w:lang w:val="de-DE" w:eastAsia="fr-FR"/>
    </w:rPr>
  </w:style>
  <w:style w:type="character" w:customStyle="1" w:styleId="berschrift8Zchn">
    <w:name w:val="Überschrift 8 Zchn"/>
    <w:link w:val="berschrift8"/>
    <w:uiPriority w:val="9"/>
    <w:semiHidden/>
    <w:rsid w:val="000244EB"/>
    <w:rPr>
      <w:rFonts w:ascii="Calibri" w:eastAsia="Times New Roman" w:hAnsi="Calibri" w:cs="Times New Roman"/>
      <w:i/>
      <w:iCs/>
      <w:sz w:val="24"/>
      <w:szCs w:val="24"/>
      <w:lang w:val="de-DE" w:eastAsia="fr-FR"/>
    </w:rPr>
  </w:style>
  <w:style w:type="character" w:customStyle="1" w:styleId="berschrift9Zchn">
    <w:name w:val="Überschrift 9 Zchn"/>
    <w:link w:val="berschrift9"/>
    <w:uiPriority w:val="9"/>
    <w:semiHidden/>
    <w:rsid w:val="000244EB"/>
    <w:rPr>
      <w:rFonts w:ascii="Cambria" w:eastAsia="Times New Roman" w:hAnsi="Cambria" w:cs="Times New Roman"/>
      <w:sz w:val="22"/>
      <w:szCs w:val="22"/>
      <w:lang w:val="de-DE" w:eastAsia="fr-FR"/>
    </w:rPr>
  </w:style>
  <w:style w:type="character" w:customStyle="1" w:styleId="berschrift1Zchn">
    <w:name w:val="Überschrift 1 Zchn"/>
    <w:link w:val="berschrift1"/>
    <w:rsid w:val="00415F4D"/>
    <w:rPr>
      <w:rFonts w:ascii="Arial" w:eastAsia="Times New Roman" w:hAnsi="Arial"/>
      <w:b/>
      <w:color w:val="000000"/>
      <w:sz w:val="24"/>
      <w:shd w:val="clear" w:color="auto" w:fill="D9D9D9"/>
      <w:lang w:val="de-CH" w:eastAsia="fr-FR"/>
    </w:rPr>
  </w:style>
  <w:style w:type="character" w:customStyle="1" w:styleId="berschrift2Zchn">
    <w:name w:val="Überschrift 2 Zchn"/>
    <w:link w:val="berschrift2"/>
    <w:rsid w:val="00E1254E"/>
    <w:rPr>
      <w:rFonts w:ascii="Arial" w:eastAsia="Times New Roman" w:hAnsi="Arial"/>
      <w:b/>
      <w:color w:val="000000"/>
      <w:sz w:val="22"/>
      <w:lang w:val="de-CH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\My%20Documents\My%20Dropbox\quintessenz\Neue%20Layouts%20Juliette\Vorlage%20Arial%20de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6CB84-D3BF-409C-8099-A6EF3A13F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Arial de.dotx</Template>
  <TotalTime>0</TotalTime>
  <Pages>4</Pages>
  <Words>149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 Instrument</vt:lpstr>
    </vt:vector>
  </TitlesOfParts>
  <Company>ispmz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Instrument</dc:title>
  <dc:subject/>
  <dc:creator>Your User Name</dc:creator>
  <cp:keywords/>
  <cp:lastModifiedBy>admin</cp:lastModifiedBy>
  <cp:revision>5</cp:revision>
  <cp:lastPrinted>2014-06-16T09:30:00Z</cp:lastPrinted>
  <dcterms:created xsi:type="dcterms:W3CDTF">2016-09-27T11:49:00Z</dcterms:created>
  <dcterms:modified xsi:type="dcterms:W3CDTF">2016-09-27T15:29:00Z</dcterms:modified>
</cp:coreProperties>
</file>